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95AD9" w14:textId="77777777" w:rsidR="003056E9" w:rsidRPr="003056E9" w:rsidRDefault="003056E9" w:rsidP="00513EA1">
      <w:pPr>
        <w:spacing w:line="240" w:lineRule="auto"/>
        <w:ind w:right="-1" w:firstLine="0"/>
        <w:jc w:val="center"/>
        <w:rPr>
          <w:b/>
          <w:bCs/>
          <w:szCs w:val="28"/>
        </w:rPr>
      </w:pPr>
      <w:bookmarkStart w:id="0" w:name="_Toc525549721"/>
      <w:r w:rsidRPr="003056E9">
        <w:rPr>
          <w:b/>
          <w:bCs/>
          <w:szCs w:val="28"/>
        </w:rPr>
        <w:t>Совет муниципального округа муниципальное образование</w:t>
      </w:r>
    </w:p>
    <w:p w14:paraId="012EDB2D" w14:textId="77777777" w:rsidR="003056E9" w:rsidRPr="003056E9" w:rsidRDefault="003056E9" w:rsidP="00513EA1">
      <w:pPr>
        <w:spacing w:line="240" w:lineRule="auto"/>
        <w:ind w:right="-1" w:firstLine="0"/>
        <w:jc w:val="center"/>
        <w:rPr>
          <w:b/>
          <w:bCs/>
          <w:szCs w:val="28"/>
        </w:rPr>
      </w:pPr>
      <w:r w:rsidRPr="003056E9">
        <w:rPr>
          <w:b/>
          <w:bCs/>
          <w:szCs w:val="28"/>
        </w:rPr>
        <w:t>Марковский муниципальный округ</w:t>
      </w:r>
    </w:p>
    <w:p w14:paraId="7D9B047E" w14:textId="77777777" w:rsidR="003056E9" w:rsidRPr="003056E9" w:rsidRDefault="003056E9" w:rsidP="00513EA1">
      <w:pPr>
        <w:spacing w:line="240" w:lineRule="auto"/>
        <w:ind w:right="-1" w:firstLine="0"/>
        <w:jc w:val="center"/>
        <w:rPr>
          <w:b/>
          <w:bCs/>
          <w:szCs w:val="28"/>
        </w:rPr>
      </w:pPr>
      <w:r w:rsidRPr="003056E9">
        <w:rPr>
          <w:b/>
          <w:bCs/>
          <w:szCs w:val="28"/>
        </w:rPr>
        <w:t>Луганской Народной Республики</w:t>
      </w:r>
    </w:p>
    <w:p w14:paraId="3F0849FD" w14:textId="77777777" w:rsidR="003056E9" w:rsidRPr="003056E9" w:rsidRDefault="003056E9" w:rsidP="00513EA1">
      <w:pPr>
        <w:spacing w:line="240" w:lineRule="auto"/>
        <w:ind w:right="-1" w:firstLine="0"/>
        <w:jc w:val="center"/>
        <w:rPr>
          <w:b/>
          <w:bCs/>
          <w:szCs w:val="32"/>
        </w:rPr>
      </w:pPr>
    </w:p>
    <w:p w14:paraId="3C0B49CC" w14:textId="7EDA8EBB" w:rsidR="003056E9" w:rsidRPr="003056E9" w:rsidRDefault="00AD4CD0" w:rsidP="00513EA1">
      <w:pPr>
        <w:widowControl w:val="0"/>
        <w:autoSpaceDE w:val="0"/>
        <w:autoSpaceDN w:val="0"/>
        <w:spacing w:line="240" w:lineRule="auto"/>
        <w:ind w:right="-1" w:firstLine="0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  <w:lang w:val="en-US"/>
        </w:rPr>
        <w:t>X</w:t>
      </w:r>
      <w:r w:rsidR="005C6A96">
        <w:rPr>
          <w:rFonts w:eastAsia="Calibri"/>
          <w:b/>
          <w:szCs w:val="28"/>
          <w:lang w:val="en-US"/>
        </w:rPr>
        <w:t>V</w:t>
      </w:r>
      <w:r w:rsidR="003056E9" w:rsidRPr="003056E9">
        <w:rPr>
          <w:rFonts w:eastAsia="Calibri"/>
          <w:b/>
          <w:szCs w:val="28"/>
        </w:rPr>
        <w:t xml:space="preserve"> заседание I созыва</w:t>
      </w:r>
    </w:p>
    <w:p w14:paraId="181AFD9D" w14:textId="77777777" w:rsidR="003056E9" w:rsidRPr="003056E9" w:rsidRDefault="003056E9" w:rsidP="00513EA1">
      <w:pPr>
        <w:widowControl w:val="0"/>
        <w:autoSpaceDE w:val="0"/>
        <w:autoSpaceDN w:val="0"/>
        <w:spacing w:line="240" w:lineRule="auto"/>
        <w:ind w:right="-1" w:firstLine="0"/>
        <w:jc w:val="center"/>
        <w:rPr>
          <w:rFonts w:eastAsia="Calibri"/>
          <w:b/>
          <w:szCs w:val="32"/>
        </w:rPr>
      </w:pPr>
    </w:p>
    <w:p w14:paraId="5E803617" w14:textId="77777777" w:rsidR="003056E9" w:rsidRPr="003A3F35" w:rsidRDefault="003056E9" w:rsidP="00513EA1">
      <w:pPr>
        <w:widowControl w:val="0"/>
        <w:autoSpaceDE w:val="0"/>
        <w:autoSpaceDN w:val="0"/>
        <w:spacing w:line="240" w:lineRule="auto"/>
        <w:ind w:right="-1" w:firstLine="0"/>
        <w:jc w:val="center"/>
        <w:rPr>
          <w:rFonts w:eastAsia="Calibri"/>
          <w:b/>
          <w:sz w:val="40"/>
          <w:szCs w:val="32"/>
        </w:rPr>
      </w:pPr>
      <w:bookmarkStart w:id="1" w:name="_GoBack"/>
      <w:r w:rsidRPr="003A3F35">
        <w:rPr>
          <w:rFonts w:cs="Calibri"/>
          <w:b/>
          <w:sz w:val="40"/>
          <w:szCs w:val="32"/>
        </w:rPr>
        <w:t>РЕШЕНИЕ</w:t>
      </w:r>
    </w:p>
    <w:bookmarkEnd w:id="1"/>
    <w:p w14:paraId="0AF57380" w14:textId="681B38A7" w:rsidR="00C37A4F" w:rsidRPr="00DE6474" w:rsidRDefault="00C37A4F" w:rsidP="00C37A4F">
      <w:pPr>
        <w:overflowPunct w:val="0"/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 xml:space="preserve">«01» марта </w:t>
      </w:r>
      <w:r w:rsidRPr="00DE6474">
        <w:rPr>
          <w:szCs w:val="28"/>
        </w:rPr>
        <w:t>202</w:t>
      </w:r>
      <w:r>
        <w:rPr>
          <w:szCs w:val="28"/>
        </w:rPr>
        <w:t>4</w:t>
      </w:r>
      <w:r w:rsidRPr="00DE6474">
        <w:rPr>
          <w:szCs w:val="28"/>
        </w:rPr>
        <w:t xml:space="preserve"> г.</w:t>
      </w:r>
      <w:r>
        <w:rPr>
          <w:szCs w:val="28"/>
        </w:rPr>
        <w:tab/>
      </w:r>
      <w:r>
        <w:rPr>
          <w:szCs w:val="28"/>
        </w:rPr>
        <w:tab/>
      </w:r>
      <w:r w:rsidRPr="00DE6474">
        <w:rPr>
          <w:szCs w:val="28"/>
        </w:rPr>
        <w:tab/>
      </w:r>
      <w:r w:rsidRPr="00DE6474">
        <w:rPr>
          <w:szCs w:val="28"/>
        </w:rPr>
        <w:tab/>
      </w:r>
      <w:r w:rsidRPr="00DE6474">
        <w:rPr>
          <w:szCs w:val="28"/>
        </w:rPr>
        <w:tab/>
      </w:r>
      <w:r w:rsidRPr="00DE6474">
        <w:rPr>
          <w:szCs w:val="28"/>
        </w:rPr>
        <w:tab/>
      </w:r>
      <w:r>
        <w:rPr>
          <w:szCs w:val="28"/>
        </w:rPr>
        <w:t xml:space="preserve">                                                                              </w:t>
      </w:r>
      <w:r w:rsidRPr="00DE6474">
        <w:rPr>
          <w:szCs w:val="28"/>
        </w:rPr>
        <w:t xml:space="preserve">№ </w:t>
      </w:r>
      <w:r>
        <w:rPr>
          <w:szCs w:val="28"/>
        </w:rPr>
        <w:t>2</w:t>
      </w:r>
    </w:p>
    <w:p w14:paraId="055CA30F" w14:textId="3FD8D2FD" w:rsidR="00C37A4F" w:rsidRPr="00DE6474" w:rsidRDefault="00C37A4F" w:rsidP="00C37A4F">
      <w:pPr>
        <w:widowControl w:val="0"/>
        <w:autoSpaceDE w:val="0"/>
        <w:autoSpaceDN w:val="0"/>
        <w:adjustRightInd w:val="0"/>
        <w:rPr>
          <w:b/>
          <w:bCs/>
          <w:szCs w:val="28"/>
        </w:rPr>
      </w:pPr>
      <w:r>
        <w:rPr>
          <w:szCs w:val="28"/>
        </w:rPr>
        <w:t xml:space="preserve">                                              </w:t>
      </w:r>
      <w:proofErr w:type="spellStart"/>
      <w:r>
        <w:rPr>
          <w:szCs w:val="28"/>
        </w:rPr>
        <w:t>пгт</w:t>
      </w:r>
      <w:proofErr w:type="spellEnd"/>
      <w:r>
        <w:rPr>
          <w:szCs w:val="28"/>
        </w:rPr>
        <w:t>.</w:t>
      </w:r>
      <w:r w:rsidRPr="00DE6474">
        <w:rPr>
          <w:szCs w:val="28"/>
        </w:rPr>
        <w:t xml:space="preserve"> </w:t>
      </w:r>
      <w:proofErr w:type="spellStart"/>
      <w:r w:rsidRPr="00DE6474">
        <w:rPr>
          <w:szCs w:val="28"/>
        </w:rPr>
        <w:t>Марковка</w:t>
      </w:r>
      <w:proofErr w:type="spellEnd"/>
    </w:p>
    <w:p w14:paraId="2E4FAF5E" w14:textId="77777777" w:rsidR="002A114E" w:rsidRDefault="002A114E" w:rsidP="00513EA1">
      <w:pPr>
        <w:spacing w:line="240" w:lineRule="auto"/>
        <w:ind w:right="-1" w:firstLine="0"/>
        <w:jc w:val="center"/>
        <w:rPr>
          <w:b/>
        </w:rPr>
      </w:pPr>
    </w:p>
    <w:p w14:paraId="25251B11" w14:textId="24641393" w:rsidR="002A114E" w:rsidRDefault="005C6A96" w:rsidP="00513EA1">
      <w:pPr>
        <w:spacing w:line="240" w:lineRule="auto"/>
        <w:ind w:right="-1" w:firstLine="0"/>
        <w:jc w:val="center"/>
        <w:rPr>
          <w:b/>
        </w:rPr>
      </w:pPr>
      <w:proofErr w:type="gramStart"/>
      <w:r>
        <w:rPr>
          <w:b/>
        </w:rPr>
        <w:t xml:space="preserve">Об утверждении Положения </w:t>
      </w:r>
      <w:r w:rsidRPr="005C6A96">
        <w:rPr>
          <w:b/>
        </w:rPr>
        <w:t>о муниципальном контроле в сфере государственного регулирования цен на отдельные виды товаров в период</w:t>
      </w:r>
      <w:proofErr w:type="gramEnd"/>
      <w:r w:rsidRPr="005C6A96">
        <w:rPr>
          <w:b/>
        </w:rPr>
        <w:t xml:space="preserve"> действия военного положения </w:t>
      </w:r>
      <w:r w:rsidR="002A114E">
        <w:rPr>
          <w:b/>
        </w:rPr>
        <w:t xml:space="preserve">на территории </w:t>
      </w:r>
      <w:r w:rsidR="003056E9" w:rsidRPr="003056E9">
        <w:rPr>
          <w:b/>
        </w:rPr>
        <w:t xml:space="preserve">муниципального </w:t>
      </w:r>
      <w:r w:rsidR="00AD4CD0">
        <w:rPr>
          <w:b/>
        </w:rPr>
        <w:t>образовани</w:t>
      </w:r>
      <w:r w:rsidR="002A114E">
        <w:rPr>
          <w:b/>
        </w:rPr>
        <w:t>я</w:t>
      </w:r>
      <w:r w:rsidR="003056E9" w:rsidRPr="003056E9">
        <w:rPr>
          <w:b/>
        </w:rPr>
        <w:t xml:space="preserve"> Марковский муниципальный округ </w:t>
      </w:r>
    </w:p>
    <w:p w14:paraId="654B9323" w14:textId="1B8C170C" w:rsidR="003056E9" w:rsidRDefault="003056E9" w:rsidP="00513EA1">
      <w:pPr>
        <w:spacing w:line="240" w:lineRule="auto"/>
        <w:ind w:right="-1" w:firstLine="0"/>
        <w:jc w:val="center"/>
        <w:rPr>
          <w:b/>
        </w:rPr>
      </w:pPr>
      <w:r w:rsidRPr="003056E9">
        <w:rPr>
          <w:b/>
        </w:rPr>
        <w:t>Луганско</w:t>
      </w:r>
      <w:r w:rsidR="002A114E">
        <w:rPr>
          <w:b/>
        </w:rPr>
        <w:t>й Народной Республики</w:t>
      </w:r>
    </w:p>
    <w:p w14:paraId="6BA4E798" w14:textId="305591C1" w:rsidR="00D076D0" w:rsidRDefault="00D076D0" w:rsidP="00513EA1">
      <w:pPr>
        <w:spacing w:line="240" w:lineRule="auto"/>
        <w:ind w:right="-1" w:firstLine="0"/>
        <w:jc w:val="center"/>
        <w:rPr>
          <w:b/>
        </w:rPr>
      </w:pPr>
    </w:p>
    <w:p w14:paraId="00A6C43B" w14:textId="5E5308A5" w:rsidR="007409CF" w:rsidRPr="003056E9" w:rsidRDefault="003961CE" w:rsidP="00133DB1">
      <w:pPr>
        <w:spacing w:line="276" w:lineRule="auto"/>
        <w:ind w:right="-1"/>
      </w:pPr>
      <w:proofErr w:type="gramStart"/>
      <w:r w:rsidRPr="003056E9">
        <w:t xml:space="preserve">В соответствии с </w:t>
      </w:r>
      <w:r w:rsidR="001B4420">
        <w:t>Федеральн</w:t>
      </w:r>
      <w:r w:rsidR="002A114E">
        <w:t>ым</w:t>
      </w:r>
      <w:r w:rsidR="001B4420">
        <w:t xml:space="preserve"> закон</w:t>
      </w:r>
      <w:r w:rsidR="002A114E">
        <w:t>ом</w:t>
      </w:r>
      <w:r w:rsidR="001B4420">
        <w:t xml:space="preserve"> от 06.10.2003 № 131-ФЗ </w:t>
      </w:r>
      <w:r w:rsidR="00513EA1">
        <w:br/>
      </w:r>
      <w:r w:rsidR="001B4420">
        <w:t>«Об общих принципах организации местного самоуправления</w:t>
      </w:r>
      <w:r w:rsidR="00705AFD">
        <w:t xml:space="preserve"> </w:t>
      </w:r>
      <w:r w:rsidR="001B4420">
        <w:t xml:space="preserve">в Российской Федерации» (с изменениями и дополнениями), </w:t>
      </w:r>
      <w:r w:rsidR="002A114E" w:rsidRPr="002A114E">
        <w:t>Закон</w:t>
      </w:r>
      <w:r w:rsidR="002A114E">
        <w:t xml:space="preserve">ом Луганской Народной Республики от 30.03.2023 </w:t>
      </w:r>
      <w:r w:rsidR="002A114E" w:rsidRPr="002A114E">
        <w:t>432-III</w:t>
      </w:r>
      <w:r w:rsidR="002A114E">
        <w:t xml:space="preserve"> «</w:t>
      </w:r>
      <w:r w:rsidR="002A114E" w:rsidRPr="002A114E">
        <w:t xml:space="preserve">О местном самоуправлении </w:t>
      </w:r>
      <w:r w:rsidR="002A114E">
        <w:t>в Луганской Народной Республике», Законом Луганской Народной Республики</w:t>
      </w:r>
      <w:r w:rsidR="002A114E">
        <w:br/>
        <w:t xml:space="preserve">от 01.02.2024 № 41-I «О наделении органов местного самоуправления </w:t>
      </w:r>
      <w:r w:rsidR="002A114E">
        <w:br/>
        <w:t>в Луганской Народной Республике отдельными государственными полномочиями Луганской Народной Республики в области контроля</w:t>
      </w:r>
      <w:proofErr w:type="gramEnd"/>
      <w:r w:rsidR="002A114E">
        <w:t xml:space="preserve"> </w:t>
      </w:r>
      <w:proofErr w:type="gramStart"/>
      <w:r w:rsidR="002A114E">
        <w:t xml:space="preserve">предельных уровней цен (тарифов), установленных в Луганской Народной Республике, и о внесении изменений в Закон Луганской Народной Республики «Об административной ответственности за завышение установленных </w:t>
      </w:r>
      <w:r w:rsidR="002A114E">
        <w:br/>
        <w:t xml:space="preserve">в Луганской Народной Республике цен (тарифов) и / или их предельных уровней на товары», Указом Главы Луганской Народной Республики </w:t>
      </w:r>
      <w:r w:rsidR="002A114E">
        <w:br/>
        <w:t>от 30.11.2023 № УГ-831/23 «О регулировании цен (тарифов) и (или) их предельных уровней на отдельные виды товаров в</w:t>
      </w:r>
      <w:proofErr w:type="gramEnd"/>
      <w:r w:rsidR="002A114E">
        <w:t xml:space="preserve"> </w:t>
      </w:r>
      <w:proofErr w:type="gramStart"/>
      <w:r w:rsidR="002A114E">
        <w:t xml:space="preserve">период действия военного положения» (с изменениями), постановлением Правительства Луганской Народной Республики от 02.02.2024 № 19/24 «Об утверждении Перечня значимых продовольственных товаров, на которые устанавливаются предельные розничные цены (тарифы) на территории Луганской Народной Республики, и предельных розничных цен (тарифов) на значимые продовольственные товары на территории Луганской Народной Республики», Уставом муниципального образования Марковский муниципальный округ Луганской Народной Республики, </w:t>
      </w:r>
      <w:r w:rsidR="009F7C60">
        <w:t>Совет муниципального округа</w:t>
      </w:r>
      <w:proofErr w:type="gramEnd"/>
      <w:r w:rsidR="009F7C60">
        <w:t xml:space="preserve"> </w:t>
      </w:r>
      <w:r w:rsidR="009F7C60">
        <w:lastRenderedPageBreak/>
        <w:t>муниципальное образование Марковский муниципальный округ Луганской Народной Республики</w:t>
      </w:r>
    </w:p>
    <w:p w14:paraId="3FE5F984" w14:textId="77777777" w:rsidR="00163A1D" w:rsidRPr="0063794F" w:rsidRDefault="00163A1D" w:rsidP="00133DB1">
      <w:pPr>
        <w:spacing w:line="276" w:lineRule="auto"/>
        <w:ind w:right="-1"/>
        <w:rPr>
          <w:sz w:val="16"/>
        </w:rPr>
      </w:pPr>
    </w:p>
    <w:p w14:paraId="7C2DABBC" w14:textId="314375FF" w:rsidR="003961CE" w:rsidRDefault="00163A1D" w:rsidP="00133DB1">
      <w:pPr>
        <w:spacing w:line="276" w:lineRule="auto"/>
        <w:ind w:left="3540" w:right="-1"/>
        <w:rPr>
          <w:b/>
        </w:rPr>
      </w:pPr>
      <w:r w:rsidRPr="003056E9">
        <w:rPr>
          <w:b/>
        </w:rPr>
        <w:t>РЕШИЛ:</w:t>
      </w:r>
    </w:p>
    <w:p w14:paraId="3BC953B4" w14:textId="77777777" w:rsidR="0063794F" w:rsidRPr="0063794F" w:rsidRDefault="0063794F" w:rsidP="00133DB1">
      <w:pPr>
        <w:tabs>
          <w:tab w:val="left" w:pos="2030"/>
        </w:tabs>
        <w:spacing w:line="276" w:lineRule="auto"/>
        <w:ind w:right="-1"/>
        <w:rPr>
          <w:sz w:val="18"/>
        </w:rPr>
      </w:pPr>
    </w:p>
    <w:p w14:paraId="35A0E7F4" w14:textId="58792D3D" w:rsidR="002A114E" w:rsidRDefault="003056E9" w:rsidP="00133DB1">
      <w:pPr>
        <w:tabs>
          <w:tab w:val="left" w:pos="2030"/>
        </w:tabs>
        <w:spacing w:line="276" w:lineRule="auto"/>
        <w:ind w:right="-1"/>
      </w:pPr>
      <w:r>
        <w:t>1. </w:t>
      </w:r>
      <w:r w:rsidR="002A114E">
        <w:t xml:space="preserve">Утвердить прилагаемое Положение </w:t>
      </w:r>
      <w:proofErr w:type="gramStart"/>
      <w:r w:rsidR="002A114E">
        <w:t>о муниципальном контроле в сфере государственного регулирования цен на отдельные виды товаров в период действия военного положения на территории</w:t>
      </w:r>
      <w:proofErr w:type="gramEnd"/>
      <w:r w:rsidR="002A114E">
        <w:t xml:space="preserve"> муниципального образования Марковский муниципальный округ Луганской Народной Республики</w:t>
      </w:r>
      <w:r w:rsidR="00513EA1">
        <w:t>.</w:t>
      </w:r>
    </w:p>
    <w:p w14:paraId="6CBAF8D6" w14:textId="38102472" w:rsidR="002737E9" w:rsidRDefault="003056E9" w:rsidP="00133DB1">
      <w:pPr>
        <w:spacing w:line="276" w:lineRule="auto"/>
        <w:ind w:right="-1"/>
      </w:pPr>
      <w:r>
        <w:t>2. </w:t>
      </w:r>
      <w:r w:rsidR="009F7C60">
        <w:t xml:space="preserve">Настоящее решение вступает в силу со дня его официального опубликования </w:t>
      </w:r>
      <w:r w:rsidR="00513EA1">
        <w:t>(обнародования).</w:t>
      </w:r>
    </w:p>
    <w:p w14:paraId="17A9BD05" w14:textId="77777777" w:rsidR="00705AFD" w:rsidRPr="00705AFD" w:rsidRDefault="00705AFD" w:rsidP="00513EA1">
      <w:pPr>
        <w:spacing w:line="276" w:lineRule="auto"/>
        <w:ind w:right="-1"/>
        <w:rPr>
          <w:spacing w:val="-6"/>
          <w:szCs w:val="28"/>
          <w:shd w:val="clear" w:color="auto" w:fill="FFFFFF"/>
        </w:rPr>
      </w:pPr>
    </w:p>
    <w:p w14:paraId="10B346A9" w14:textId="77777777" w:rsidR="00876A6A" w:rsidRDefault="00876A6A" w:rsidP="00513EA1">
      <w:pPr>
        <w:spacing w:line="240" w:lineRule="auto"/>
        <w:ind w:right="-1" w:firstLine="0"/>
        <w:rPr>
          <w:color w:val="000000"/>
          <w:szCs w:val="28"/>
        </w:rPr>
      </w:pPr>
    </w:p>
    <w:p w14:paraId="264D7F1C" w14:textId="77777777" w:rsidR="00B02A46" w:rsidRDefault="00B02A46" w:rsidP="00513EA1">
      <w:pPr>
        <w:spacing w:line="240" w:lineRule="auto"/>
        <w:ind w:right="-1"/>
        <w:rPr>
          <w:color w:val="000000"/>
          <w:szCs w:val="28"/>
        </w:rPr>
      </w:pPr>
    </w:p>
    <w:p w14:paraId="122E4BA0" w14:textId="256F0C80" w:rsidR="00876A6A" w:rsidRPr="00876A6A" w:rsidRDefault="00705AFD" w:rsidP="00513EA1">
      <w:pPr>
        <w:spacing w:line="240" w:lineRule="auto"/>
        <w:ind w:right="-1" w:firstLine="0"/>
        <w:rPr>
          <w:color w:val="000000"/>
          <w:szCs w:val="28"/>
        </w:rPr>
      </w:pPr>
      <w:r>
        <w:rPr>
          <w:color w:val="000000"/>
          <w:szCs w:val="28"/>
        </w:rPr>
        <w:t xml:space="preserve">Председатель Совета </w:t>
      </w:r>
      <w:r w:rsidR="00876A6A" w:rsidRPr="00876A6A">
        <w:rPr>
          <w:color w:val="000000"/>
          <w:szCs w:val="28"/>
        </w:rPr>
        <w:t xml:space="preserve">муниципального округа </w:t>
      </w:r>
    </w:p>
    <w:p w14:paraId="1517FB5D" w14:textId="77777777" w:rsidR="00876A6A" w:rsidRPr="00876A6A" w:rsidRDefault="00876A6A" w:rsidP="00513EA1">
      <w:pPr>
        <w:spacing w:line="240" w:lineRule="auto"/>
        <w:ind w:right="-1" w:firstLine="0"/>
        <w:rPr>
          <w:color w:val="000000"/>
          <w:szCs w:val="28"/>
        </w:rPr>
      </w:pPr>
      <w:r w:rsidRPr="00876A6A">
        <w:rPr>
          <w:color w:val="000000"/>
          <w:szCs w:val="28"/>
        </w:rPr>
        <w:t xml:space="preserve">муниципальное образование </w:t>
      </w:r>
    </w:p>
    <w:p w14:paraId="5412E824" w14:textId="77777777" w:rsidR="00876A6A" w:rsidRPr="00876A6A" w:rsidRDefault="00876A6A" w:rsidP="00513EA1">
      <w:pPr>
        <w:spacing w:line="240" w:lineRule="auto"/>
        <w:ind w:right="-1" w:firstLine="0"/>
        <w:rPr>
          <w:color w:val="000000"/>
          <w:szCs w:val="28"/>
        </w:rPr>
      </w:pPr>
      <w:r w:rsidRPr="00876A6A">
        <w:rPr>
          <w:color w:val="000000"/>
          <w:szCs w:val="28"/>
        </w:rPr>
        <w:t xml:space="preserve">Марковский муниципальный округ </w:t>
      </w:r>
    </w:p>
    <w:p w14:paraId="7460803F" w14:textId="34BAF924" w:rsidR="00876A6A" w:rsidRPr="00876A6A" w:rsidRDefault="00876A6A" w:rsidP="00513EA1">
      <w:pPr>
        <w:spacing w:line="240" w:lineRule="auto"/>
        <w:ind w:right="-1" w:firstLine="0"/>
        <w:rPr>
          <w:color w:val="000000"/>
          <w:szCs w:val="28"/>
        </w:rPr>
      </w:pPr>
      <w:r w:rsidRPr="00876A6A">
        <w:rPr>
          <w:color w:val="000000"/>
          <w:szCs w:val="28"/>
        </w:rPr>
        <w:t xml:space="preserve">Луганской Народной Республики   </w:t>
      </w:r>
      <w:r w:rsidRPr="00876A6A">
        <w:rPr>
          <w:color w:val="000000"/>
          <w:szCs w:val="28"/>
        </w:rPr>
        <w:tab/>
      </w:r>
      <w:r w:rsidRPr="00876A6A">
        <w:rPr>
          <w:color w:val="000000"/>
          <w:szCs w:val="28"/>
        </w:rPr>
        <w:tab/>
      </w:r>
      <w:r w:rsidRPr="00876A6A">
        <w:rPr>
          <w:color w:val="000000"/>
          <w:szCs w:val="28"/>
        </w:rPr>
        <w:tab/>
      </w:r>
      <w:r w:rsidRPr="00876A6A">
        <w:rPr>
          <w:color w:val="000000"/>
          <w:szCs w:val="28"/>
        </w:rPr>
        <w:tab/>
      </w:r>
      <w:r w:rsidRPr="00876A6A"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 w:rsidR="00705AFD">
        <w:rPr>
          <w:color w:val="000000"/>
          <w:szCs w:val="28"/>
        </w:rPr>
        <w:t xml:space="preserve">                Е.В. Титова</w:t>
      </w:r>
    </w:p>
    <w:p w14:paraId="3524E28E" w14:textId="77777777" w:rsidR="00876A6A" w:rsidRPr="00876A6A" w:rsidRDefault="00876A6A" w:rsidP="00513EA1">
      <w:pPr>
        <w:spacing w:line="240" w:lineRule="auto"/>
        <w:ind w:right="-1" w:firstLine="0"/>
        <w:rPr>
          <w:color w:val="000000"/>
          <w:szCs w:val="28"/>
        </w:rPr>
      </w:pPr>
    </w:p>
    <w:p w14:paraId="269DCB0B" w14:textId="77777777" w:rsidR="00705AFD" w:rsidRDefault="00705AFD" w:rsidP="00513EA1">
      <w:pPr>
        <w:spacing w:line="240" w:lineRule="auto"/>
        <w:ind w:right="-1" w:firstLine="0"/>
        <w:rPr>
          <w:color w:val="000000"/>
          <w:szCs w:val="28"/>
        </w:rPr>
      </w:pPr>
      <w:r>
        <w:rPr>
          <w:color w:val="000000"/>
          <w:szCs w:val="28"/>
        </w:rPr>
        <w:t>Глава</w:t>
      </w:r>
      <w:r w:rsidR="00876A6A" w:rsidRPr="00876A6A">
        <w:rPr>
          <w:color w:val="000000"/>
          <w:szCs w:val="28"/>
        </w:rPr>
        <w:t xml:space="preserve"> муниципального округа </w:t>
      </w:r>
    </w:p>
    <w:p w14:paraId="17A37404" w14:textId="0E831D1F" w:rsidR="00876A6A" w:rsidRPr="00876A6A" w:rsidRDefault="00876A6A" w:rsidP="00513EA1">
      <w:pPr>
        <w:spacing w:line="240" w:lineRule="auto"/>
        <w:ind w:right="-1" w:firstLine="0"/>
        <w:rPr>
          <w:color w:val="000000"/>
          <w:szCs w:val="28"/>
        </w:rPr>
      </w:pPr>
      <w:r w:rsidRPr="00876A6A">
        <w:rPr>
          <w:color w:val="000000"/>
          <w:szCs w:val="28"/>
        </w:rPr>
        <w:t xml:space="preserve">муниципальное образование </w:t>
      </w:r>
    </w:p>
    <w:p w14:paraId="74A68B9A" w14:textId="77777777" w:rsidR="00876A6A" w:rsidRPr="00876A6A" w:rsidRDefault="00876A6A" w:rsidP="00513EA1">
      <w:pPr>
        <w:spacing w:line="240" w:lineRule="auto"/>
        <w:ind w:right="-1" w:firstLine="0"/>
        <w:rPr>
          <w:color w:val="000000"/>
          <w:szCs w:val="28"/>
        </w:rPr>
      </w:pPr>
      <w:r w:rsidRPr="00876A6A">
        <w:rPr>
          <w:color w:val="000000"/>
          <w:szCs w:val="28"/>
        </w:rPr>
        <w:t xml:space="preserve">Марковский муниципальный округ </w:t>
      </w:r>
    </w:p>
    <w:p w14:paraId="087C3982" w14:textId="44C25B9A" w:rsidR="00876A6A" w:rsidRDefault="00876A6A" w:rsidP="00513EA1">
      <w:pPr>
        <w:spacing w:line="240" w:lineRule="auto"/>
        <w:ind w:right="-1" w:firstLine="0"/>
        <w:rPr>
          <w:color w:val="000000"/>
          <w:szCs w:val="28"/>
        </w:rPr>
      </w:pPr>
      <w:r w:rsidRPr="00876A6A">
        <w:rPr>
          <w:color w:val="000000"/>
          <w:szCs w:val="28"/>
        </w:rPr>
        <w:t xml:space="preserve">Луганской Народной Республики   </w:t>
      </w:r>
      <w:r w:rsidRPr="00876A6A">
        <w:rPr>
          <w:color w:val="000000"/>
          <w:szCs w:val="28"/>
        </w:rPr>
        <w:tab/>
      </w:r>
      <w:r w:rsidRPr="00876A6A">
        <w:rPr>
          <w:color w:val="000000"/>
          <w:szCs w:val="28"/>
        </w:rPr>
        <w:tab/>
      </w:r>
      <w:r w:rsidRPr="00876A6A">
        <w:rPr>
          <w:color w:val="000000"/>
          <w:szCs w:val="28"/>
        </w:rPr>
        <w:tab/>
      </w:r>
      <w:r w:rsidRPr="00876A6A">
        <w:rPr>
          <w:color w:val="000000"/>
          <w:szCs w:val="28"/>
        </w:rPr>
        <w:tab/>
      </w:r>
      <w:r w:rsidRPr="00876A6A"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  <w:r w:rsidRPr="00876A6A">
        <w:rPr>
          <w:color w:val="000000"/>
          <w:szCs w:val="28"/>
        </w:rPr>
        <w:t xml:space="preserve">          </w:t>
      </w:r>
      <w:r>
        <w:rPr>
          <w:color w:val="000000"/>
          <w:szCs w:val="28"/>
        </w:rPr>
        <w:t xml:space="preserve"> </w:t>
      </w:r>
      <w:r w:rsidR="00705AFD">
        <w:rPr>
          <w:color w:val="000000"/>
          <w:szCs w:val="28"/>
        </w:rPr>
        <w:t xml:space="preserve">     И.А. Дзюба</w:t>
      </w:r>
    </w:p>
    <w:p w14:paraId="69407912" w14:textId="77777777" w:rsidR="00513EA1" w:rsidRDefault="00513EA1" w:rsidP="00513EA1">
      <w:pPr>
        <w:spacing w:line="240" w:lineRule="auto"/>
        <w:ind w:right="-1" w:firstLine="0"/>
        <w:rPr>
          <w:color w:val="000000"/>
          <w:szCs w:val="28"/>
        </w:rPr>
        <w:sectPr w:rsidR="00513EA1" w:rsidSect="00133DB1">
          <w:headerReference w:type="default" r:id="rId9"/>
          <w:footerReference w:type="default" r:id="rId10"/>
          <w:type w:val="continuous"/>
          <w:pgSz w:w="11907" w:h="16840" w:code="9"/>
          <w:pgMar w:top="1134" w:right="567" w:bottom="1134" w:left="1701" w:header="720" w:footer="720" w:gutter="0"/>
          <w:cols w:space="720"/>
          <w:docGrid w:linePitch="381"/>
        </w:sectPr>
      </w:pPr>
    </w:p>
    <w:p w14:paraId="6995AB2D" w14:textId="77777777" w:rsidR="00513EA1" w:rsidRPr="00513EA1" w:rsidRDefault="00513EA1" w:rsidP="00513EA1">
      <w:pPr>
        <w:widowControl w:val="0"/>
        <w:spacing w:line="240" w:lineRule="auto"/>
        <w:ind w:left="5103" w:right="-1" w:firstLine="0"/>
        <w:jc w:val="left"/>
        <w:rPr>
          <w:bCs/>
          <w:color w:val="26282F"/>
          <w:szCs w:val="28"/>
        </w:rPr>
      </w:pPr>
      <w:bookmarkStart w:id="2" w:name="sub_1000"/>
      <w:bookmarkEnd w:id="0"/>
      <w:r w:rsidRPr="00513EA1">
        <w:rPr>
          <w:bCs/>
          <w:color w:val="26282F"/>
          <w:szCs w:val="28"/>
        </w:rPr>
        <w:lastRenderedPageBreak/>
        <w:t>УТВЕРЖДЕНО</w:t>
      </w:r>
    </w:p>
    <w:p w14:paraId="770E25CB" w14:textId="61817157" w:rsidR="00513EA1" w:rsidRPr="00513EA1" w:rsidRDefault="00513EA1" w:rsidP="00513EA1">
      <w:pPr>
        <w:widowControl w:val="0"/>
        <w:spacing w:line="240" w:lineRule="auto"/>
        <w:ind w:left="5103" w:right="-1" w:firstLine="0"/>
        <w:jc w:val="left"/>
        <w:rPr>
          <w:szCs w:val="28"/>
        </w:rPr>
      </w:pPr>
      <w:r>
        <w:rPr>
          <w:bCs/>
          <w:color w:val="26282F"/>
          <w:szCs w:val="28"/>
        </w:rPr>
        <w:t>р</w:t>
      </w:r>
      <w:r w:rsidRPr="00513EA1">
        <w:rPr>
          <w:bCs/>
          <w:color w:val="26282F"/>
          <w:szCs w:val="28"/>
        </w:rPr>
        <w:t>ешением Совета муниципального округа муниципальное образование Марковский муниципальный округ Луганской Народной Республики</w:t>
      </w:r>
      <w:r w:rsidRPr="00513EA1">
        <w:rPr>
          <w:b/>
          <w:bCs/>
          <w:color w:val="26282F"/>
          <w:szCs w:val="28"/>
        </w:rPr>
        <w:t xml:space="preserve"> </w:t>
      </w:r>
      <w:r w:rsidRPr="00513EA1">
        <w:rPr>
          <w:b/>
          <w:bCs/>
          <w:color w:val="26282F"/>
          <w:szCs w:val="28"/>
        </w:rPr>
        <w:br/>
      </w:r>
      <w:r w:rsidRPr="00513EA1">
        <w:rPr>
          <w:bCs/>
          <w:color w:val="26282F"/>
          <w:szCs w:val="28"/>
        </w:rPr>
        <w:t>от «</w:t>
      </w:r>
      <w:r w:rsidR="00202B4C">
        <w:rPr>
          <w:bCs/>
          <w:color w:val="26282F"/>
          <w:szCs w:val="28"/>
        </w:rPr>
        <w:t>01</w:t>
      </w:r>
      <w:r w:rsidRPr="00513EA1">
        <w:rPr>
          <w:bCs/>
          <w:color w:val="26282F"/>
          <w:szCs w:val="28"/>
        </w:rPr>
        <w:t>»</w:t>
      </w:r>
      <w:r>
        <w:rPr>
          <w:bCs/>
          <w:color w:val="26282F"/>
          <w:szCs w:val="28"/>
        </w:rPr>
        <w:t xml:space="preserve"> </w:t>
      </w:r>
      <w:r w:rsidR="00202B4C">
        <w:rPr>
          <w:bCs/>
          <w:color w:val="26282F"/>
          <w:szCs w:val="28"/>
        </w:rPr>
        <w:t xml:space="preserve">марта </w:t>
      </w:r>
      <w:r w:rsidRPr="00513EA1">
        <w:rPr>
          <w:bCs/>
          <w:color w:val="26282F"/>
          <w:szCs w:val="28"/>
        </w:rPr>
        <w:t xml:space="preserve">2024 г. № </w:t>
      </w:r>
      <w:r w:rsidR="00202B4C">
        <w:rPr>
          <w:szCs w:val="28"/>
        </w:rPr>
        <w:t>2</w:t>
      </w:r>
    </w:p>
    <w:bookmarkEnd w:id="2"/>
    <w:p w14:paraId="74CCC20C" w14:textId="77777777" w:rsidR="00513EA1" w:rsidRDefault="00513EA1" w:rsidP="00513EA1">
      <w:pPr>
        <w:widowControl w:val="0"/>
        <w:spacing w:line="240" w:lineRule="auto"/>
        <w:ind w:right="-1" w:firstLine="0"/>
        <w:jc w:val="center"/>
        <w:rPr>
          <w:b/>
          <w:bCs/>
          <w:szCs w:val="28"/>
        </w:rPr>
      </w:pPr>
    </w:p>
    <w:p w14:paraId="39BA9917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b/>
          <w:bCs/>
          <w:szCs w:val="28"/>
        </w:rPr>
      </w:pPr>
    </w:p>
    <w:p w14:paraId="6E3D3660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b/>
          <w:bCs/>
          <w:szCs w:val="28"/>
        </w:rPr>
      </w:pPr>
      <w:r w:rsidRPr="00513EA1">
        <w:rPr>
          <w:b/>
          <w:bCs/>
          <w:szCs w:val="28"/>
        </w:rPr>
        <w:t>ПОЛОЖЕНИЕ</w:t>
      </w:r>
    </w:p>
    <w:p w14:paraId="0B12CB81" w14:textId="3AF9608F" w:rsidR="00513EA1" w:rsidRDefault="00513EA1" w:rsidP="00513EA1">
      <w:pPr>
        <w:widowControl w:val="0"/>
        <w:spacing w:line="240" w:lineRule="auto"/>
        <w:ind w:right="-1"/>
        <w:jc w:val="center"/>
        <w:rPr>
          <w:b/>
          <w:bCs/>
          <w:szCs w:val="28"/>
        </w:rPr>
      </w:pPr>
      <w:proofErr w:type="gramStart"/>
      <w:r w:rsidRPr="00513EA1">
        <w:rPr>
          <w:b/>
          <w:bCs/>
          <w:szCs w:val="28"/>
        </w:rPr>
        <w:t>о муниципальном контроле в сфере государственного регулирования цен на отдельные виды товаров в период действия военного положения на территории</w:t>
      </w:r>
      <w:proofErr w:type="gramEnd"/>
      <w:r w:rsidRPr="00513EA1">
        <w:rPr>
          <w:b/>
          <w:bCs/>
          <w:szCs w:val="28"/>
        </w:rPr>
        <w:t xml:space="preserve"> муниципального образования Марковский муниципальный округ Луганской Народной Республики</w:t>
      </w:r>
    </w:p>
    <w:p w14:paraId="0BFA2851" w14:textId="77777777" w:rsidR="00513EA1" w:rsidRDefault="00513EA1" w:rsidP="00513EA1">
      <w:pPr>
        <w:widowControl w:val="0"/>
        <w:spacing w:line="240" w:lineRule="auto"/>
        <w:ind w:right="-1"/>
        <w:jc w:val="center"/>
        <w:rPr>
          <w:b/>
          <w:bCs/>
          <w:szCs w:val="28"/>
        </w:rPr>
      </w:pPr>
    </w:p>
    <w:p w14:paraId="6B15BA60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outlineLvl w:val="0"/>
        <w:rPr>
          <w:b/>
          <w:szCs w:val="28"/>
        </w:rPr>
      </w:pPr>
      <w:r w:rsidRPr="00513EA1">
        <w:rPr>
          <w:b/>
          <w:szCs w:val="28"/>
          <w:lang w:val="en-US"/>
        </w:rPr>
        <w:t>I</w:t>
      </w:r>
      <w:r w:rsidRPr="00513EA1">
        <w:rPr>
          <w:b/>
          <w:szCs w:val="28"/>
        </w:rPr>
        <w:t>.Общие положения</w:t>
      </w:r>
    </w:p>
    <w:p w14:paraId="1240D1B7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outlineLvl w:val="0"/>
        <w:rPr>
          <w:szCs w:val="28"/>
        </w:rPr>
      </w:pPr>
    </w:p>
    <w:p w14:paraId="5BBA03F7" w14:textId="04BC95B4" w:rsid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1. Настоящее Положение </w:t>
      </w:r>
      <w:proofErr w:type="gramStart"/>
      <w:r w:rsidRPr="00513EA1">
        <w:rPr>
          <w:szCs w:val="28"/>
        </w:rPr>
        <w:t>о муниципальном контроле в сфере государственного регулирования цен на отдельные виды товаров в период действия военного положения на территории</w:t>
      </w:r>
      <w:proofErr w:type="gramEnd"/>
      <w:r w:rsidRPr="00513EA1">
        <w:rPr>
          <w:szCs w:val="28"/>
        </w:rPr>
        <w:t xml:space="preserve"> муниципального образования Марковский муниципальный округ Луганской Народной Республики</w:t>
      </w:r>
      <w:r>
        <w:rPr>
          <w:szCs w:val="28"/>
        </w:rPr>
        <w:t xml:space="preserve"> (далее - Положение) </w:t>
      </w:r>
    </w:p>
    <w:p w14:paraId="3B9BDCA7" w14:textId="0A36F433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устанавливает порядок организации и осуществления муниципального контроля в сфере государственного регулирования цен на отдельные виды товаров в период действия военного положения на территории </w:t>
      </w:r>
      <w:r w:rsidRPr="00513EA1">
        <w:rPr>
          <w:rFonts w:eastAsia="Calibri"/>
          <w:szCs w:val="28"/>
        </w:rPr>
        <w:t xml:space="preserve">муниципального образования Марковский муниципальный округ Луганской Народной Республики </w:t>
      </w:r>
      <w:r w:rsidRPr="00513EA1">
        <w:rPr>
          <w:szCs w:val="28"/>
        </w:rPr>
        <w:t>(далее – муниципальный контроль).</w:t>
      </w:r>
    </w:p>
    <w:p w14:paraId="656CBC2C" w14:textId="435226FF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2. </w:t>
      </w:r>
      <w:proofErr w:type="gramStart"/>
      <w:r w:rsidRPr="00513EA1">
        <w:rPr>
          <w:szCs w:val="28"/>
        </w:rPr>
        <w:t>Предметом муниципального контроля в сфере государственного регулирования цен на отдельные виды товаров в период действия военного положения является соблюдение</w:t>
      </w:r>
      <w:r w:rsidRPr="00513EA1">
        <w:rPr>
          <w:rFonts w:ascii="Arial" w:hAnsi="Arial" w:cs="Arial"/>
          <w:szCs w:val="28"/>
        </w:rPr>
        <w:t xml:space="preserve"> </w:t>
      </w:r>
      <w:r w:rsidRPr="00513EA1">
        <w:rPr>
          <w:szCs w:val="28"/>
        </w:rPr>
        <w:t>юридическими лицами и индивидуальными предпринимателями обязательных требований, установленных в соответствии с законодательством Российской Федерации, к установлению и (или) применению цен (тарифов) на отдельные виды товаров, включенных в перечень товаров, на которые устанавливаются цены и (или) их предельные уровни в соответствии с</w:t>
      </w:r>
      <w:proofErr w:type="gramEnd"/>
      <w:r w:rsidRPr="00513EA1">
        <w:rPr>
          <w:szCs w:val="28"/>
        </w:rPr>
        <w:t xml:space="preserve"> Указом Главы Луганской Народной Республики от 30.11.2023 </w:t>
      </w:r>
      <w:r>
        <w:rPr>
          <w:szCs w:val="28"/>
        </w:rPr>
        <w:br/>
      </w:r>
      <w:r w:rsidRPr="00513EA1">
        <w:rPr>
          <w:szCs w:val="28"/>
        </w:rPr>
        <w:t>№ УГ-834/23 «О регулировании цен (тарифов) и (или) их предельных уровней на отдельные виды товаров в период действия военного положения»</w:t>
      </w:r>
      <w:r>
        <w:rPr>
          <w:szCs w:val="28"/>
        </w:rPr>
        <w:br/>
      </w:r>
      <w:r w:rsidRPr="00513EA1">
        <w:rPr>
          <w:szCs w:val="28"/>
        </w:rPr>
        <w:t>(с изменениями).</w:t>
      </w:r>
    </w:p>
    <w:p w14:paraId="177BC518" w14:textId="0FDEB370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3. Муницип</w:t>
      </w:r>
      <w:r>
        <w:rPr>
          <w:szCs w:val="28"/>
        </w:rPr>
        <w:t>альный контроль осуществляется А</w:t>
      </w:r>
      <w:r w:rsidRPr="00513EA1">
        <w:rPr>
          <w:szCs w:val="28"/>
        </w:rPr>
        <w:t xml:space="preserve">дминистрацией </w:t>
      </w:r>
      <w:r w:rsidRPr="00513EA1">
        <w:rPr>
          <w:rFonts w:eastAsia="Calibri"/>
          <w:szCs w:val="28"/>
        </w:rPr>
        <w:t xml:space="preserve">муниципального </w:t>
      </w:r>
      <w:r>
        <w:rPr>
          <w:rFonts w:eastAsia="Calibri"/>
          <w:szCs w:val="28"/>
        </w:rPr>
        <w:t xml:space="preserve">округа муниципальное </w:t>
      </w:r>
      <w:r w:rsidRPr="00513EA1">
        <w:rPr>
          <w:rFonts w:eastAsia="Calibri"/>
          <w:szCs w:val="28"/>
        </w:rPr>
        <w:t>образовани</w:t>
      </w:r>
      <w:r>
        <w:rPr>
          <w:rFonts w:eastAsia="Calibri"/>
          <w:szCs w:val="28"/>
        </w:rPr>
        <w:t>е</w:t>
      </w:r>
      <w:r w:rsidRPr="00513EA1">
        <w:rPr>
          <w:rFonts w:eastAsia="Calibri"/>
          <w:szCs w:val="28"/>
        </w:rPr>
        <w:t xml:space="preserve"> Марковский муниципальный округ Луганской Народной Республики</w:t>
      </w:r>
      <w:r w:rsidRPr="00513EA1">
        <w:rPr>
          <w:szCs w:val="28"/>
        </w:rPr>
        <w:t xml:space="preserve"> (далее – Контрольный орган).</w:t>
      </w:r>
    </w:p>
    <w:p w14:paraId="0244ECC9" w14:textId="77777777" w:rsidR="00513EA1" w:rsidRPr="00513EA1" w:rsidRDefault="00513EA1" w:rsidP="00513EA1">
      <w:pPr>
        <w:widowControl w:val="0"/>
        <w:spacing w:line="240" w:lineRule="auto"/>
        <w:ind w:right="-1" w:firstLine="709"/>
        <w:outlineLvl w:val="0"/>
        <w:rPr>
          <w:szCs w:val="28"/>
        </w:rPr>
      </w:pPr>
      <w:r w:rsidRPr="00513EA1">
        <w:rPr>
          <w:szCs w:val="28"/>
        </w:rPr>
        <w:t>4. Лицами, осуществляющими муниципальный контроль, являются:</w:t>
      </w:r>
    </w:p>
    <w:p w14:paraId="293C7DF0" w14:textId="6E09AF70" w:rsidR="00513EA1" w:rsidRPr="00513EA1" w:rsidRDefault="00513EA1" w:rsidP="00513EA1">
      <w:pPr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1) должностное лицо, уполномочен</w:t>
      </w:r>
      <w:r>
        <w:rPr>
          <w:szCs w:val="28"/>
        </w:rPr>
        <w:t>ное в соответствии с настоящим П</w:t>
      </w:r>
      <w:r w:rsidRPr="00513EA1">
        <w:rPr>
          <w:szCs w:val="28"/>
        </w:rPr>
        <w:t>оложением на принятие решений о проведении контрольных мероприятий (далее – уполномоченное должностное лицо):</w:t>
      </w:r>
    </w:p>
    <w:p w14:paraId="10B82C65" w14:textId="610AA8AF" w:rsidR="00513EA1" w:rsidRPr="00513EA1" w:rsidRDefault="0063794F" w:rsidP="00513EA1">
      <w:pPr>
        <w:widowControl w:val="0"/>
        <w:spacing w:line="240" w:lineRule="auto"/>
        <w:ind w:right="-1" w:firstLine="709"/>
        <w:outlineLvl w:val="0"/>
        <w:rPr>
          <w:szCs w:val="28"/>
        </w:rPr>
      </w:pPr>
      <w:r>
        <w:rPr>
          <w:szCs w:val="28"/>
        </w:rPr>
        <w:lastRenderedPageBreak/>
        <w:t>-</w:t>
      </w:r>
      <w:r w:rsidR="00513EA1" w:rsidRPr="00513EA1">
        <w:rPr>
          <w:szCs w:val="28"/>
        </w:rPr>
        <w:t> </w:t>
      </w:r>
      <w:r w:rsidR="00513EA1">
        <w:rPr>
          <w:szCs w:val="28"/>
        </w:rPr>
        <w:t>Г</w:t>
      </w:r>
      <w:r w:rsidR="00513EA1" w:rsidRPr="00513EA1">
        <w:rPr>
          <w:szCs w:val="28"/>
        </w:rPr>
        <w:t>лава муниципального округа муниципальное образование Марковский муниципальный округ Луганской Народной Республики</w:t>
      </w:r>
      <w:r w:rsidR="00513EA1">
        <w:rPr>
          <w:szCs w:val="28"/>
        </w:rPr>
        <w:t xml:space="preserve"> (далее – Глава округа)</w:t>
      </w:r>
      <w:r w:rsidR="00513EA1" w:rsidRPr="00513EA1">
        <w:rPr>
          <w:szCs w:val="28"/>
        </w:rPr>
        <w:t>;</w:t>
      </w:r>
    </w:p>
    <w:p w14:paraId="048BDEC2" w14:textId="379470D1" w:rsidR="00513EA1" w:rsidRPr="00513EA1" w:rsidRDefault="00513EA1" w:rsidP="00513EA1">
      <w:pPr>
        <w:widowControl w:val="0"/>
        <w:spacing w:line="240" w:lineRule="auto"/>
        <w:ind w:right="-1" w:firstLine="709"/>
        <w:outlineLvl w:val="0"/>
        <w:rPr>
          <w:szCs w:val="28"/>
        </w:rPr>
      </w:pPr>
      <w:r w:rsidRPr="00513EA1">
        <w:rPr>
          <w:szCs w:val="28"/>
        </w:rPr>
        <w:t>- </w:t>
      </w:r>
      <w:r>
        <w:rPr>
          <w:szCs w:val="28"/>
        </w:rPr>
        <w:t>первый заместитель (</w:t>
      </w:r>
      <w:r w:rsidRPr="00513EA1">
        <w:rPr>
          <w:szCs w:val="28"/>
        </w:rPr>
        <w:t>заместитель</w:t>
      </w:r>
      <w:r>
        <w:rPr>
          <w:szCs w:val="28"/>
        </w:rPr>
        <w:t>)</w:t>
      </w:r>
      <w:r w:rsidRPr="00513EA1">
        <w:rPr>
          <w:szCs w:val="28"/>
        </w:rPr>
        <w:t xml:space="preserve"> </w:t>
      </w:r>
      <w:r>
        <w:rPr>
          <w:szCs w:val="28"/>
        </w:rPr>
        <w:t>Г</w:t>
      </w:r>
      <w:r w:rsidRPr="00513EA1">
        <w:rPr>
          <w:szCs w:val="28"/>
        </w:rPr>
        <w:t xml:space="preserve">лавы </w:t>
      </w:r>
      <w:r>
        <w:rPr>
          <w:szCs w:val="28"/>
        </w:rPr>
        <w:t>Админ</w:t>
      </w:r>
      <w:r w:rsidR="00197585">
        <w:rPr>
          <w:szCs w:val="28"/>
        </w:rPr>
        <w:t xml:space="preserve">истрации </w:t>
      </w:r>
      <w:r w:rsidRPr="00513EA1">
        <w:rPr>
          <w:rFonts w:eastAsia="Calibri"/>
          <w:szCs w:val="28"/>
        </w:rPr>
        <w:t xml:space="preserve">муниципального </w:t>
      </w:r>
      <w:r>
        <w:rPr>
          <w:rFonts w:eastAsia="Calibri"/>
          <w:szCs w:val="28"/>
        </w:rPr>
        <w:t xml:space="preserve">округа муниципальное </w:t>
      </w:r>
      <w:r w:rsidRPr="00513EA1">
        <w:rPr>
          <w:rFonts w:eastAsia="Calibri"/>
          <w:szCs w:val="28"/>
        </w:rPr>
        <w:t>образовани</w:t>
      </w:r>
      <w:r>
        <w:rPr>
          <w:rFonts w:eastAsia="Calibri"/>
          <w:szCs w:val="28"/>
        </w:rPr>
        <w:t>е</w:t>
      </w:r>
      <w:r w:rsidRPr="00513EA1">
        <w:rPr>
          <w:rFonts w:eastAsia="Calibri"/>
          <w:szCs w:val="28"/>
        </w:rPr>
        <w:t xml:space="preserve"> Марковский муниципальный округ Луганской Народной Республики</w:t>
      </w:r>
      <w:r w:rsidR="00197585">
        <w:rPr>
          <w:rFonts w:eastAsia="Calibri"/>
          <w:szCs w:val="28"/>
        </w:rPr>
        <w:t>, на которого возложены обязанности временного отсутствующего Главы округа.</w:t>
      </w:r>
    </w:p>
    <w:p w14:paraId="2510CD45" w14:textId="43120032" w:rsidR="00513EA1" w:rsidRPr="00513EA1" w:rsidRDefault="0063794F" w:rsidP="0063794F">
      <w:pPr>
        <w:widowControl w:val="0"/>
        <w:spacing w:line="240" w:lineRule="auto"/>
        <w:ind w:right="-1" w:firstLine="709"/>
        <w:outlineLvl w:val="0"/>
        <w:rPr>
          <w:szCs w:val="28"/>
        </w:rPr>
      </w:pPr>
      <w:r>
        <w:rPr>
          <w:szCs w:val="28"/>
        </w:rPr>
        <w:t>2) </w:t>
      </w:r>
      <w:r w:rsidR="00FC4F05" w:rsidRPr="00B63C61">
        <w:rPr>
          <w:szCs w:val="28"/>
        </w:rPr>
        <w:t xml:space="preserve">должностные лица </w:t>
      </w:r>
      <w:r w:rsidR="00FC4F05" w:rsidRPr="00FC4F05">
        <w:rPr>
          <w:szCs w:val="28"/>
        </w:rPr>
        <w:t>Администрации муниципального округа муниципальное образование Марковский муниципальный округ Луганской Народной Республики</w:t>
      </w:r>
      <w:r w:rsidR="00FC4F05">
        <w:rPr>
          <w:szCs w:val="28"/>
        </w:rPr>
        <w:t>,</w:t>
      </w:r>
      <w:r w:rsidR="00FC4F05" w:rsidRPr="00FC4F05">
        <w:rPr>
          <w:szCs w:val="28"/>
        </w:rPr>
        <w:t xml:space="preserve"> </w:t>
      </w:r>
      <w:r w:rsidR="003A7F93" w:rsidRPr="00B63C61">
        <w:rPr>
          <w:szCs w:val="28"/>
        </w:rPr>
        <w:t>уполномоченные на проведение муниципального контроля</w:t>
      </w:r>
      <w:r w:rsidR="00B63C61" w:rsidRPr="00B63C61">
        <w:rPr>
          <w:szCs w:val="28"/>
        </w:rPr>
        <w:t xml:space="preserve"> (</w:t>
      </w:r>
      <w:r w:rsidR="00B63C61" w:rsidRPr="0063794F">
        <w:rPr>
          <w:szCs w:val="28"/>
        </w:rPr>
        <w:t xml:space="preserve">далее </w:t>
      </w:r>
      <w:r w:rsidR="00562F8E" w:rsidRPr="0063794F">
        <w:rPr>
          <w:szCs w:val="28"/>
        </w:rPr>
        <w:t>–</w:t>
      </w:r>
      <w:r w:rsidR="00B63C61" w:rsidRPr="0063794F">
        <w:rPr>
          <w:szCs w:val="28"/>
        </w:rPr>
        <w:t xml:space="preserve"> </w:t>
      </w:r>
      <w:r w:rsidR="00562F8E" w:rsidRPr="0063794F">
        <w:rPr>
          <w:szCs w:val="28"/>
        </w:rPr>
        <w:t>должностные лица</w:t>
      </w:r>
      <w:r w:rsidR="00B63C61" w:rsidRPr="0063794F">
        <w:rPr>
          <w:szCs w:val="28"/>
        </w:rPr>
        <w:t>)</w:t>
      </w:r>
      <w:r w:rsidRPr="0063794F">
        <w:rPr>
          <w:szCs w:val="28"/>
        </w:rPr>
        <w:t>.</w:t>
      </w:r>
    </w:p>
    <w:p w14:paraId="109F9082" w14:textId="22FD73F5" w:rsidR="00513EA1" w:rsidRPr="00513EA1" w:rsidRDefault="00513EA1" w:rsidP="00513EA1">
      <w:pPr>
        <w:widowControl w:val="0"/>
        <w:spacing w:line="240" w:lineRule="auto"/>
        <w:ind w:right="-1" w:firstLine="709"/>
        <w:outlineLvl w:val="0"/>
        <w:rPr>
          <w:szCs w:val="28"/>
        </w:rPr>
      </w:pPr>
      <w:r w:rsidRPr="00513EA1">
        <w:rPr>
          <w:szCs w:val="28"/>
        </w:rPr>
        <w:t>5</w:t>
      </w:r>
      <w:r w:rsidRPr="00B63C61">
        <w:rPr>
          <w:szCs w:val="28"/>
        </w:rPr>
        <w:t>. </w:t>
      </w:r>
      <w:r w:rsidR="0063794F">
        <w:rPr>
          <w:szCs w:val="28"/>
        </w:rPr>
        <w:t>Должностные лица</w:t>
      </w:r>
      <w:r w:rsidRPr="00B63C61">
        <w:rPr>
          <w:szCs w:val="28"/>
        </w:rPr>
        <w:t xml:space="preserve"> </w:t>
      </w:r>
      <w:r w:rsidRPr="00513EA1">
        <w:rPr>
          <w:szCs w:val="28"/>
        </w:rPr>
        <w:t xml:space="preserve">при проведении контрольного мероприятия в пределах своих полномочий и в объеме проводимых контрольных действий несут обязанности и имеют права, установленные статьей 29 Федерального закона </w:t>
      </w:r>
      <w:r w:rsidRPr="00513EA1">
        <w:rPr>
          <w:rFonts w:cs="Arial"/>
          <w:szCs w:val="28"/>
        </w:rPr>
        <w:t>от 31 июля 2020 г. № 248-ФЗ «О государственном контроле (надзоре) и муниципальном контроле в Российской Федерации» (</w:t>
      </w:r>
      <w:r w:rsidRPr="00513EA1">
        <w:rPr>
          <w:szCs w:val="28"/>
        </w:rPr>
        <w:t>далее – Федеральный закон № 248-ФЗ), а также имеют право пользоваться техническими средствами, в том числе осуществлять фотосъемку, ауди</w:t>
      </w:r>
      <w:proofErr w:type="gramStart"/>
      <w:r w:rsidRPr="00513EA1">
        <w:rPr>
          <w:szCs w:val="28"/>
        </w:rPr>
        <w:t>о-</w:t>
      </w:r>
      <w:proofErr w:type="gramEnd"/>
      <w:r w:rsidRPr="00513EA1">
        <w:rPr>
          <w:szCs w:val="28"/>
        </w:rPr>
        <w:t xml:space="preserve"> и видеозапись объектов и документов (кроме объектов и документов, отнесенных к государственной и иной охраняемой законом тайне).</w:t>
      </w:r>
    </w:p>
    <w:p w14:paraId="547786CB" w14:textId="77777777" w:rsidR="00513EA1" w:rsidRPr="00513EA1" w:rsidRDefault="00513EA1" w:rsidP="00513EA1">
      <w:pPr>
        <w:widowControl w:val="0"/>
        <w:tabs>
          <w:tab w:val="left" w:pos="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6. Объектами муниципального контроля сфере государственного регулирования цен на отдельные виды товаров в период действия военного положения являются юридические лица и индивидуальные </w:t>
      </w:r>
      <w:proofErr w:type="gramStart"/>
      <w:r w:rsidRPr="00513EA1">
        <w:rPr>
          <w:szCs w:val="28"/>
        </w:rPr>
        <w:t>предприниматели</w:t>
      </w:r>
      <w:proofErr w:type="gramEnd"/>
      <w:r w:rsidRPr="00513EA1">
        <w:rPr>
          <w:szCs w:val="28"/>
        </w:rPr>
        <w:t xml:space="preserve"> осуществляющие торговую деятельность на территории </w:t>
      </w:r>
      <w:r w:rsidRPr="00513EA1">
        <w:rPr>
          <w:rFonts w:eastAsia="Calibri"/>
          <w:szCs w:val="28"/>
        </w:rPr>
        <w:t>муниципального образования Марковский муниципальный округ Луганской Народной Республики</w:t>
      </w:r>
      <w:r w:rsidRPr="00513EA1">
        <w:rPr>
          <w:szCs w:val="28"/>
        </w:rPr>
        <w:t>, имеющие в реализации значимые продовольственные товары, включенные в Перечень значимых продовольственных товаров, на которые устанавливаются предельные розничные цены на территории Луганской Народной Республики на период действия военного положения.</w:t>
      </w:r>
    </w:p>
    <w:p w14:paraId="087B0319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7. Контрольным органом в соответствии с частью 2 статьи 16 и частью 5 статьи 17 Федерального закона № 248-ФЗ ведется учет объектов контроля, в том </w:t>
      </w:r>
      <w:r w:rsidRPr="0063794F">
        <w:rPr>
          <w:szCs w:val="28"/>
        </w:rPr>
        <w:t>числе с использованием информационных систем.</w:t>
      </w:r>
    </w:p>
    <w:p w14:paraId="72329864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Актуализация учтенных объектов контроля осуществляется при поступлении в контрольный орган информации об изменениях данных учтенного объекта контроля, об обнаружении неучтенного ранее объекта контроля, об образовании нового объекта контроля.</w:t>
      </w:r>
    </w:p>
    <w:p w14:paraId="1A0D2B04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8. </w:t>
      </w:r>
      <w:proofErr w:type="gramStart"/>
      <w:r w:rsidRPr="00513EA1">
        <w:rPr>
          <w:szCs w:val="28"/>
        </w:rPr>
        <w:t>При осуществлении муниципального контроля в сфере государственного регулирования цен на отдельные виды товаров в период действия военного положения на территории</w:t>
      </w:r>
      <w:proofErr w:type="gramEnd"/>
      <w:r w:rsidRPr="00513EA1">
        <w:rPr>
          <w:szCs w:val="28"/>
        </w:rPr>
        <w:t xml:space="preserve"> </w:t>
      </w:r>
      <w:r w:rsidRPr="00513EA1">
        <w:rPr>
          <w:rFonts w:eastAsia="Calibri"/>
          <w:szCs w:val="28"/>
        </w:rPr>
        <w:t>муниципального образования Марковский муниципальный округ Луганской Народной Республики</w:t>
      </w:r>
      <w:r w:rsidRPr="00513EA1">
        <w:rPr>
          <w:szCs w:val="28"/>
        </w:rPr>
        <w:t xml:space="preserve"> не применяется система оценки и управления рисками причинения вреда (ущерба).</w:t>
      </w:r>
    </w:p>
    <w:p w14:paraId="06380782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0"/>
        <w:rPr>
          <w:szCs w:val="28"/>
        </w:rPr>
      </w:pPr>
      <w:r w:rsidRPr="00513EA1">
        <w:rPr>
          <w:szCs w:val="28"/>
        </w:rPr>
        <w:t xml:space="preserve"> </w:t>
      </w:r>
    </w:p>
    <w:p w14:paraId="2E84AB8B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0"/>
        <w:jc w:val="center"/>
        <w:rPr>
          <w:b/>
          <w:szCs w:val="28"/>
        </w:rPr>
      </w:pPr>
      <w:r w:rsidRPr="00513EA1">
        <w:rPr>
          <w:b/>
          <w:szCs w:val="28"/>
          <w:lang w:val="en-US"/>
        </w:rPr>
        <w:t>II</w:t>
      </w:r>
      <w:r w:rsidRPr="00513EA1">
        <w:rPr>
          <w:b/>
          <w:szCs w:val="28"/>
        </w:rPr>
        <w:t>. Профилактика рисков причинения вреда (ущерба) охраняемым законом ценностям</w:t>
      </w:r>
    </w:p>
    <w:p w14:paraId="32B5B882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0"/>
        <w:rPr>
          <w:b/>
          <w:szCs w:val="28"/>
        </w:rPr>
      </w:pPr>
    </w:p>
    <w:p w14:paraId="007411DF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lastRenderedPageBreak/>
        <w:t>9. </w:t>
      </w:r>
      <w:proofErr w:type="gramStart"/>
      <w:r w:rsidRPr="00513EA1">
        <w:rPr>
          <w:szCs w:val="28"/>
        </w:rPr>
        <w:t>При осуществлении муниципального контроля в сфере государственного регулирования цен на отдельные виды товаров в период действия военного положения на территории</w:t>
      </w:r>
      <w:proofErr w:type="gramEnd"/>
      <w:r w:rsidRPr="00513EA1">
        <w:rPr>
          <w:szCs w:val="28"/>
        </w:rPr>
        <w:t xml:space="preserve"> </w:t>
      </w:r>
      <w:r w:rsidRPr="00513EA1">
        <w:rPr>
          <w:rFonts w:eastAsia="Calibri"/>
          <w:szCs w:val="28"/>
        </w:rPr>
        <w:t>муниципального образования Марковский муниципальный округ Луганской Народной Республики</w:t>
      </w:r>
      <w:r w:rsidRPr="00513EA1">
        <w:rPr>
          <w:szCs w:val="28"/>
        </w:rPr>
        <w:t xml:space="preserve"> проводятся следующие виды профилактических мероприятий:</w:t>
      </w:r>
    </w:p>
    <w:p w14:paraId="7FDE45CA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а) информирование;</w:t>
      </w:r>
    </w:p>
    <w:p w14:paraId="0D2855EA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б) консультирование;</w:t>
      </w:r>
    </w:p>
    <w:p w14:paraId="5F74B6DE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в) объявление предостережения.</w:t>
      </w:r>
    </w:p>
    <w:p w14:paraId="1B9839B8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10. Информирование</w:t>
      </w:r>
      <w:r w:rsidRPr="00513EA1">
        <w:rPr>
          <w:b/>
          <w:szCs w:val="28"/>
        </w:rPr>
        <w:t xml:space="preserve"> </w:t>
      </w:r>
      <w:r w:rsidRPr="00513EA1">
        <w:rPr>
          <w:szCs w:val="28"/>
        </w:rPr>
        <w:t>контролируемых лиц по вопросам соблюдения обязательных требований осуществляется в порядке, предусмотренном статьей 46 Федерального закона № 248-ФЗ.</w:t>
      </w:r>
    </w:p>
    <w:p w14:paraId="39EAFDDE" w14:textId="42E4C0BF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11. </w:t>
      </w:r>
      <w:r w:rsidR="00197585">
        <w:rPr>
          <w:szCs w:val="28"/>
        </w:rPr>
        <w:t>Должностные лица К</w:t>
      </w:r>
      <w:r w:rsidRPr="00513EA1">
        <w:rPr>
          <w:szCs w:val="28"/>
        </w:rPr>
        <w:t>онтрол</w:t>
      </w:r>
      <w:r w:rsidR="00197585">
        <w:rPr>
          <w:szCs w:val="28"/>
        </w:rPr>
        <w:t>ьного</w:t>
      </w:r>
      <w:r w:rsidRPr="00513EA1">
        <w:rPr>
          <w:szCs w:val="28"/>
        </w:rPr>
        <w:t xml:space="preserve"> органа предоставляют контролируемым лицам консультирование по следующим вопросам:</w:t>
      </w:r>
    </w:p>
    <w:p w14:paraId="071A0611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- организация и осуществление муниципального контроля;</w:t>
      </w:r>
    </w:p>
    <w:p w14:paraId="0C677A8B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- порядок осуществления контрольных мероприятий;</w:t>
      </w:r>
    </w:p>
    <w:p w14:paraId="78D4DB18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- соблюдение обязательных требований;</w:t>
      </w:r>
    </w:p>
    <w:p w14:paraId="18E61531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- вопросы, содержащиеся в проверочных листах;</w:t>
      </w:r>
    </w:p>
    <w:p w14:paraId="4DC7BAD0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- проведенные контрольные мероприятия и проводимые профилактические мероприятия.</w:t>
      </w:r>
    </w:p>
    <w:p w14:paraId="02569861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11.1. Консультирование предоставляется:</w:t>
      </w:r>
    </w:p>
    <w:p w14:paraId="4F207A68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- при личном обращении – посредством телефонной связи, электронной почты, или видео-конференц-связи;</w:t>
      </w:r>
    </w:p>
    <w:p w14:paraId="2C04D854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- при получении письменного запроса – посредством ответа в письменной форме, в порядке, установленном законодательством Российской Федерации о рассмотрении обращений граждан;</w:t>
      </w:r>
    </w:p>
    <w:p w14:paraId="50EBD240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- в ходе проведения профилактического мероприятия, контрольного мероприятия.</w:t>
      </w:r>
    </w:p>
    <w:p w14:paraId="01EDC2E3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11.2. Время для консультирования при личном обращении должно составлять не менее 4 часов в рабочую неделю. Информация о времени консультирования при личном обращении размещается в здании контролирующего органа в доступном для ознакомления граждан месте, на официальном сайте контролирующего органа в сети «Интернет» (при наличии).</w:t>
      </w:r>
    </w:p>
    <w:p w14:paraId="195A2595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11.3. Консультирование в письменном виде осуществляется в следующих случаях:</w:t>
      </w:r>
    </w:p>
    <w:p w14:paraId="32607191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- контролируемым лицом представлен письменный запрос о предоставлении письменного ответа по вопросам консультирования;</w:t>
      </w:r>
    </w:p>
    <w:p w14:paraId="38F18724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- при личном обращении предоставить ответ на поставленные вопросы не предоставляется </w:t>
      </w:r>
      <w:proofErr w:type="gramStart"/>
      <w:r w:rsidRPr="00513EA1">
        <w:rPr>
          <w:szCs w:val="28"/>
        </w:rPr>
        <w:t>возможным</w:t>
      </w:r>
      <w:proofErr w:type="gramEnd"/>
      <w:r w:rsidRPr="00513EA1">
        <w:rPr>
          <w:szCs w:val="28"/>
        </w:rPr>
        <w:t>;</w:t>
      </w:r>
    </w:p>
    <w:p w14:paraId="24DA4426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- ответ на поставленные вопросы требует получения дополнительных сведений и информации.</w:t>
      </w:r>
    </w:p>
    <w:p w14:paraId="64753800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11.4. Контролируемое лицо вправе направить запрос о предоставлении письменного ответа в сроки, установленные Федеральным законом от 02.05.2006 № 59-ФЗ «О порядке рассмотрения обращений граждан Российской Федерации».</w:t>
      </w:r>
    </w:p>
    <w:p w14:paraId="7FF23BCD" w14:textId="6BF8EA9C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12. </w:t>
      </w:r>
      <w:proofErr w:type="gramStart"/>
      <w:r w:rsidRPr="00513EA1">
        <w:rPr>
          <w:szCs w:val="28"/>
        </w:rPr>
        <w:t xml:space="preserve">Контрольный орган объявляет контролируемому лицу </w:t>
      </w:r>
      <w:r w:rsidRPr="00513EA1">
        <w:rPr>
          <w:szCs w:val="28"/>
        </w:rPr>
        <w:lastRenderedPageBreak/>
        <w:t>предостережение о недопустимости нарушения</w:t>
      </w:r>
      <w:r w:rsidR="000423D0">
        <w:rPr>
          <w:szCs w:val="28"/>
        </w:rPr>
        <w:t xml:space="preserve"> обязательных требований (далее </w:t>
      </w:r>
      <w:r w:rsidRPr="00513EA1">
        <w:rPr>
          <w:szCs w:val="28"/>
        </w:rPr>
        <w:t xml:space="preserve">– предостережение) </w:t>
      </w:r>
      <w:r w:rsidRPr="00FC4F05">
        <w:rPr>
          <w:szCs w:val="28"/>
        </w:rPr>
        <w:t xml:space="preserve">при наличии сведений о </w:t>
      </w:r>
      <w:r w:rsidRPr="00AB60E2">
        <w:rPr>
          <w:szCs w:val="28"/>
        </w:rPr>
        <w:t xml:space="preserve">готовящихся нарушениях </w:t>
      </w:r>
      <w:r w:rsidRPr="00FC4F05">
        <w:rPr>
          <w:szCs w:val="28"/>
        </w:rPr>
        <w:t>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принять меры по обеспечению</w:t>
      </w:r>
      <w:proofErr w:type="gramEnd"/>
      <w:r w:rsidRPr="00FC4F05">
        <w:rPr>
          <w:szCs w:val="28"/>
        </w:rPr>
        <w:t xml:space="preserve"> соблюдения обязательных требований.</w:t>
      </w:r>
    </w:p>
    <w:p w14:paraId="0AED2595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12.1. Предостережение 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органом».</w:t>
      </w:r>
    </w:p>
    <w:p w14:paraId="46C76D37" w14:textId="6573A743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12.2. Контролируемое лицо в течение </w:t>
      </w:r>
      <w:r w:rsidR="00197585">
        <w:rPr>
          <w:szCs w:val="28"/>
        </w:rPr>
        <w:t>10 (</w:t>
      </w:r>
      <w:r w:rsidRPr="00513EA1">
        <w:rPr>
          <w:szCs w:val="28"/>
        </w:rPr>
        <w:t>десяти</w:t>
      </w:r>
      <w:r w:rsidR="00197585">
        <w:rPr>
          <w:szCs w:val="28"/>
        </w:rPr>
        <w:t>)</w:t>
      </w:r>
      <w:r w:rsidRPr="00513EA1">
        <w:rPr>
          <w:szCs w:val="28"/>
        </w:rPr>
        <w:t xml:space="preserve"> рабочих дней со дня получения предостережения вправе подать в Контрольный орган возражение в отношении предостережения.</w:t>
      </w:r>
    </w:p>
    <w:p w14:paraId="6BB5B7A3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12.3. Возражение должно содержать:</w:t>
      </w:r>
    </w:p>
    <w:p w14:paraId="3552CE31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1) наименование Контрольного органа, в который направляется возражение;</w:t>
      </w:r>
    </w:p>
    <w:p w14:paraId="44BD0FE2" w14:textId="56947212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proofErr w:type="gramStart"/>
      <w:r w:rsidRPr="00513EA1">
        <w:rPr>
          <w:szCs w:val="28"/>
        </w:rPr>
        <w:t xml:space="preserve">2) наименование юридического лица, фамилию, имя и отчество (последнее </w:t>
      </w:r>
      <w:r w:rsidR="000423D0">
        <w:rPr>
          <w:szCs w:val="28"/>
          <w:lang w:val="en-US"/>
        </w:rPr>
        <w:t> </w:t>
      </w:r>
      <w:r w:rsidRPr="00513EA1">
        <w:rPr>
          <w:szCs w:val="28"/>
        </w:rPr>
        <w:t>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14:paraId="24172207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3) дату и номер предостережения;</w:t>
      </w:r>
    </w:p>
    <w:p w14:paraId="2681209D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4) доводы, на основании которых контролируемое лицо </w:t>
      </w:r>
      <w:proofErr w:type="gramStart"/>
      <w:r w:rsidRPr="00513EA1">
        <w:rPr>
          <w:szCs w:val="28"/>
        </w:rPr>
        <w:t>не согласно</w:t>
      </w:r>
      <w:proofErr w:type="gramEnd"/>
      <w:r w:rsidRPr="00513EA1">
        <w:rPr>
          <w:szCs w:val="28"/>
        </w:rPr>
        <w:t xml:space="preserve"> с объявленным предостережением;</w:t>
      </w:r>
    </w:p>
    <w:p w14:paraId="42CCF81C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5) дату получения предостережения контролируемым лицом;</w:t>
      </w:r>
    </w:p>
    <w:p w14:paraId="4C57122D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6) личную подпись и дату.</w:t>
      </w:r>
    </w:p>
    <w:p w14:paraId="4361378B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12.4. 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14:paraId="039C9841" w14:textId="1C24CE8C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12.5. Контрольный орган рассматривает возражение в отношении предостережения в течение</w:t>
      </w:r>
      <w:r w:rsidR="00197585">
        <w:rPr>
          <w:szCs w:val="28"/>
        </w:rPr>
        <w:t xml:space="preserve"> 15 (</w:t>
      </w:r>
      <w:r w:rsidRPr="00513EA1">
        <w:rPr>
          <w:szCs w:val="28"/>
        </w:rPr>
        <w:t>пятнадцати</w:t>
      </w:r>
      <w:r w:rsidR="00197585">
        <w:rPr>
          <w:szCs w:val="28"/>
        </w:rPr>
        <w:t>)</w:t>
      </w:r>
      <w:r w:rsidRPr="00513EA1">
        <w:rPr>
          <w:szCs w:val="28"/>
        </w:rPr>
        <w:t xml:space="preserve"> рабочих дней со дня его получения.</w:t>
      </w:r>
    </w:p>
    <w:p w14:paraId="2989B767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12.6. По результатам рассмотрения возражения Контрольный орган принимает одно из следующих решений:</w:t>
      </w:r>
    </w:p>
    <w:p w14:paraId="234DB054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1) удовлетворяет возражение в форме отмены предостережения;</w:t>
      </w:r>
    </w:p>
    <w:p w14:paraId="76724C0C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2) отказывает в удовлетворении возражения с указанием причины отказа.</w:t>
      </w:r>
    </w:p>
    <w:p w14:paraId="19DC57C8" w14:textId="72807014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12.7. Контрольный орган информирует контролируемое лицо о результатах рассмотрения возражения не позднее</w:t>
      </w:r>
      <w:r w:rsidR="00197585">
        <w:rPr>
          <w:szCs w:val="28"/>
        </w:rPr>
        <w:t xml:space="preserve"> 5 (</w:t>
      </w:r>
      <w:r w:rsidRPr="00513EA1">
        <w:rPr>
          <w:szCs w:val="28"/>
        </w:rPr>
        <w:t>пяти</w:t>
      </w:r>
      <w:r w:rsidR="00197585">
        <w:rPr>
          <w:szCs w:val="28"/>
        </w:rPr>
        <w:t>)</w:t>
      </w:r>
      <w:r w:rsidRPr="00513EA1">
        <w:rPr>
          <w:szCs w:val="28"/>
        </w:rPr>
        <w:t xml:space="preserve"> рабочих дней со дня рассмотрения возражения в отношении предостережения.</w:t>
      </w:r>
    </w:p>
    <w:p w14:paraId="35204B07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Повторное направление возражения по тем же основаниям не допускается.</w:t>
      </w:r>
    </w:p>
    <w:p w14:paraId="44EF8220" w14:textId="3E27AEB9" w:rsidR="0063794F" w:rsidRDefault="00513EA1" w:rsidP="00133DB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12.8. 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14:paraId="7BE779CE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0"/>
        <w:jc w:val="center"/>
        <w:rPr>
          <w:b/>
          <w:szCs w:val="28"/>
        </w:rPr>
      </w:pPr>
      <w:r w:rsidRPr="00513EA1">
        <w:rPr>
          <w:b/>
          <w:szCs w:val="28"/>
          <w:lang w:val="en-US"/>
        </w:rPr>
        <w:lastRenderedPageBreak/>
        <w:t>III</w:t>
      </w:r>
      <w:r w:rsidRPr="00513EA1">
        <w:rPr>
          <w:b/>
          <w:szCs w:val="28"/>
        </w:rPr>
        <w:t>. Осуществление муниципального контроля</w:t>
      </w:r>
    </w:p>
    <w:p w14:paraId="7A38CEA4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0"/>
        <w:rPr>
          <w:szCs w:val="28"/>
        </w:rPr>
      </w:pPr>
    </w:p>
    <w:p w14:paraId="705C5EB0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13. Все контрольные мероприятия </w:t>
      </w:r>
      <w:proofErr w:type="gramStart"/>
      <w:r w:rsidRPr="00513EA1">
        <w:rPr>
          <w:szCs w:val="28"/>
        </w:rPr>
        <w:t>в рамках осуществления муниципального контроля в сфере государственного регулирования цен на отдельные виды товаров в период действия военного положения на территории</w:t>
      </w:r>
      <w:proofErr w:type="gramEnd"/>
      <w:r w:rsidRPr="00513EA1">
        <w:rPr>
          <w:szCs w:val="28"/>
        </w:rPr>
        <w:t xml:space="preserve"> </w:t>
      </w:r>
      <w:r w:rsidRPr="00513EA1">
        <w:rPr>
          <w:rFonts w:eastAsia="Calibri"/>
          <w:szCs w:val="28"/>
        </w:rPr>
        <w:t xml:space="preserve">муниципального образования Марковский муниципальный округ Луганской Народной Республики </w:t>
      </w:r>
      <w:r w:rsidRPr="00513EA1">
        <w:rPr>
          <w:szCs w:val="28"/>
        </w:rPr>
        <w:t>осуществляются внепланово. Внеплановые контрольные мероприятия проводятся после согласования с органами прокуратуры, за исключением случаев, определенных Федеральным законом № 248-ФЗ. Плановые контрольные мероприятия не проводятся.</w:t>
      </w:r>
    </w:p>
    <w:p w14:paraId="22A9828C" w14:textId="77777777" w:rsidR="00513EA1" w:rsidRPr="00513EA1" w:rsidRDefault="00513EA1" w:rsidP="00513EA1">
      <w:pPr>
        <w:widowControl w:val="0"/>
        <w:tabs>
          <w:tab w:val="left" w:pos="510"/>
        </w:tabs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14. В решении о проведении контрольного мероприятия указываются сведения, установленные частью 1 статьи 64 Федерального закона № 248-ФЗ, а также срок составления акта по результатам контрольного мероприятия. </w:t>
      </w:r>
    </w:p>
    <w:p w14:paraId="5C01EB08" w14:textId="38726DCD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15. Для фиксации должностным лицом и лицами, привлекаемыми к совершению контрольных действий, доказательств нарушений обязательных требований может использоваться фотосъемка, аудио- и видеозапись, иные способы фиксации доказатель</w:t>
      </w:r>
      <w:proofErr w:type="gramStart"/>
      <w:r w:rsidRPr="00513EA1">
        <w:rPr>
          <w:szCs w:val="28"/>
        </w:rPr>
        <w:t>ств в сл</w:t>
      </w:r>
      <w:proofErr w:type="gramEnd"/>
      <w:r w:rsidRPr="00513EA1">
        <w:rPr>
          <w:szCs w:val="28"/>
        </w:rPr>
        <w:t>учаях проведения:</w:t>
      </w:r>
    </w:p>
    <w:p w14:paraId="50A27842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а) выборочного контроля;</w:t>
      </w:r>
    </w:p>
    <w:p w14:paraId="03EC5A77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б) рейдового осмотра;</w:t>
      </w:r>
    </w:p>
    <w:p w14:paraId="1D573C95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в) выездной проверки.</w:t>
      </w:r>
    </w:p>
    <w:p w14:paraId="36BBE032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16. Материалы фотографирования, ауди</w:t>
      </w:r>
      <w:proofErr w:type="gramStart"/>
      <w:r w:rsidRPr="00513EA1">
        <w:rPr>
          <w:szCs w:val="28"/>
        </w:rPr>
        <w:t>о-</w:t>
      </w:r>
      <w:proofErr w:type="gramEnd"/>
      <w:r w:rsidRPr="00513EA1">
        <w:rPr>
          <w:szCs w:val="28"/>
        </w:rPr>
        <w:t xml:space="preserve"> и (или) видеозаписи прилагаются к материалам контрольного мероприятия.</w:t>
      </w:r>
    </w:p>
    <w:p w14:paraId="60949D41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17. Порядок осуществления фотосъемки, ауди</w:t>
      </w:r>
      <w:proofErr w:type="gramStart"/>
      <w:r w:rsidRPr="00513EA1">
        <w:rPr>
          <w:szCs w:val="28"/>
        </w:rPr>
        <w:t>о-</w:t>
      </w:r>
      <w:proofErr w:type="gramEnd"/>
      <w:r w:rsidRPr="00513EA1">
        <w:rPr>
          <w:szCs w:val="28"/>
        </w:rPr>
        <w:t xml:space="preserve"> и (или) видеозаписи, способов фиксации доказательств, в ходе контрольного мероприятия включает в себя:</w:t>
      </w:r>
    </w:p>
    <w:p w14:paraId="40619E34" w14:textId="1366BE1C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а) принятие должностным лицом </w:t>
      </w:r>
      <w:r w:rsidR="00197585">
        <w:rPr>
          <w:szCs w:val="28"/>
        </w:rPr>
        <w:t>К</w:t>
      </w:r>
      <w:r w:rsidRPr="00513EA1">
        <w:rPr>
          <w:szCs w:val="28"/>
        </w:rPr>
        <w:t>онтрол</w:t>
      </w:r>
      <w:r w:rsidR="00133DB1">
        <w:rPr>
          <w:szCs w:val="28"/>
        </w:rPr>
        <w:t>ь</w:t>
      </w:r>
      <w:r w:rsidR="00197585">
        <w:rPr>
          <w:szCs w:val="28"/>
        </w:rPr>
        <w:t>ного</w:t>
      </w:r>
      <w:r w:rsidRPr="00513EA1">
        <w:rPr>
          <w:szCs w:val="28"/>
        </w:rPr>
        <w:t xml:space="preserve"> органа решения о применении фотосъемки, ауди</w:t>
      </w:r>
      <w:proofErr w:type="gramStart"/>
      <w:r w:rsidRPr="00513EA1">
        <w:rPr>
          <w:szCs w:val="28"/>
        </w:rPr>
        <w:t>о-</w:t>
      </w:r>
      <w:proofErr w:type="gramEnd"/>
      <w:r w:rsidRPr="00513EA1">
        <w:rPr>
          <w:szCs w:val="28"/>
        </w:rPr>
        <w:t xml:space="preserve"> и (или) видеозаписи, иных способов фиксации доказательств;</w:t>
      </w:r>
    </w:p>
    <w:p w14:paraId="7BFF17B0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б) извещение контролируемого лица, а также представителя контролируемого лица о ведении фотосъемки, ауди</w:t>
      </w:r>
      <w:proofErr w:type="gramStart"/>
      <w:r w:rsidRPr="00513EA1">
        <w:rPr>
          <w:szCs w:val="28"/>
        </w:rPr>
        <w:t>о-</w:t>
      </w:r>
      <w:proofErr w:type="gramEnd"/>
      <w:r w:rsidRPr="00513EA1">
        <w:rPr>
          <w:szCs w:val="28"/>
        </w:rPr>
        <w:t xml:space="preserve"> и (или) видеозаписи иных способов фиксации доказательств в случае осуществления контрольного мероприятия, предусматривающего взаимодействие с контролируемым лицом;</w:t>
      </w:r>
    </w:p>
    <w:p w14:paraId="043CC33C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в) внесение в акт контрольного мероприятия соответствующей информации о ведении фотосъемки, ауди</w:t>
      </w:r>
      <w:proofErr w:type="gramStart"/>
      <w:r w:rsidRPr="00513EA1">
        <w:rPr>
          <w:szCs w:val="28"/>
        </w:rPr>
        <w:t>о-</w:t>
      </w:r>
      <w:proofErr w:type="gramEnd"/>
      <w:r w:rsidRPr="00513EA1">
        <w:rPr>
          <w:szCs w:val="28"/>
        </w:rPr>
        <w:t xml:space="preserve"> и (или) видеозаписи, иных способов фиксации доказательств;</w:t>
      </w:r>
    </w:p>
    <w:p w14:paraId="2A1A97DC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г) обеспечение сохранности информации, полученной по средствам фотосъемки, ауди</w:t>
      </w:r>
      <w:proofErr w:type="gramStart"/>
      <w:r w:rsidRPr="00513EA1">
        <w:rPr>
          <w:szCs w:val="28"/>
        </w:rPr>
        <w:t>о-</w:t>
      </w:r>
      <w:proofErr w:type="gramEnd"/>
      <w:r w:rsidRPr="00513EA1">
        <w:rPr>
          <w:szCs w:val="28"/>
        </w:rPr>
        <w:t xml:space="preserve"> и (или) видеозаписи, иных способов фиксации доказательств.</w:t>
      </w:r>
    </w:p>
    <w:p w14:paraId="59409C33" w14:textId="01BDDD13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18. Индивидуальный предприниматель, гражданин, являющиеся контролируемым</w:t>
      </w:r>
      <w:r w:rsidR="00197585">
        <w:rPr>
          <w:szCs w:val="28"/>
        </w:rPr>
        <w:t>и лицами, вправе представить в К</w:t>
      </w:r>
      <w:r w:rsidRPr="00513EA1">
        <w:rPr>
          <w:szCs w:val="28"/>
        </w:rPr>
        <w:t>онтрол</w:t>
      </w:r>
      <w:r w:rsidR="00197585">
        <w:rPr>
          <w:szCs w:val="28"/>
        </w:rPr>
        <w:t>ьный</w:t>
      </w:r>
      <w:r w:rsidRPr="00513EA1">
        <w:rPr>
          <w:szCs w:val="28"/>
        </w:rPr>
        <w:t xml:space="preserve"> орган информацию о невозможности присутствия при проведении контрольного мероприятия, в случаях:</w:t>
      </w:r>
    </w:p>
    <w:p w14:paraId="1EB54318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а) временной нетрудоспособности индивидуального предпринимателя, гражданина;</w:t>
      </w:r>
    </w:p>
    <w:p w14:paraId="2ADBBF25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б) нахождения индивидуального предпринимателя, гражданина в </w:t>
      </w:r>
      <w:r w:rsidRPr="00513EA1">
        <w:rPr>
          <w:szCs w:val="28"/>
        </w:rPr>
        <w:lastRenderedPageBreak/>
        <w:t>служебной командировке в ином населенном пункте;</w:t>
      </w:r>
    </w:p>
    <w:p w14:paraId="4B40B699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в) участия индивидуального предпринимателя, гражданина в судебном заседании.</w:t>
      </w:r>
    </w:p>
    <w:p w14:paraId="0CA9E25A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19. Муниципальный контроль осуществляется посредством проведения следующих контрольных мероприятий:</w:t>
      </w:r>
    </w:p>
    <w:p w14:paraId="6C5D5735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а) выборочный контроль;</w:t>
      </w:r>
    </w:p>
    <w:p w14:paraId="53E77527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б) инспекционный визит;</w:t>
      </w:r>
    </w:p>
    <w:p w14:paraId="71863E65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в) рейдовый осмотр;</w:t>
      </w:r>
    </w:p>
    <w:p w14:paraId="461491BE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г) документарная проверка;</w:t>
      </w:r>
    </w:p>
    <w:p w14:paraId="1E27F2FA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д) выездная проверка;</w:t>
      </w:r>
    </w:p>
    <w:p w14:paraId="7DA12933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20. В ходе выборочного контроля могут совершаться следующие контрольные действия:</w:t>
      </w:r>
    </w:p>
    <w:p w14:paraId="2AB67533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а) осмотр;</w:t>
      </w:r>
    </w:p>
    <w:p w14:paraId="34BB001E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б) получение письменных объяснений;</w:t>
      </w:r>
    </w:p>
    <w:p w14:paraId="05004988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в) истребование документов;</w:t>
      </w:r>
    </w:p>
    <w:p w14:paraId="77119695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21. В ходе инспекционного визита</w:t>
      </w:r>
      <w:r w:rsidRPr="00513EA1">
        <w:rPr>
          <w:b/>
          <w:szCs w:val="28"/>
        </w:rPr>
        <w:t xml:space="preserve"> </w:t>
      </w:r>
      <w:r w:rsidRPr="00513EA1">
        <w:rPr>
          <w:szCs w:val="28"/>
        </w:rPr>
        <w:t>могут совершаться следующие контрольные действия:</w:t>
      </w:r>
    </w:p>
    <w:p w14:paraId="78CACA76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а) осмотр;</w:t>
      </w:r>
    </w:p>
    <w:p w14:paraId="16C60648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б) опрос;</w:t>
      </w:r>
    </w:p>
    <w:p w14:paraId="45EBC3E9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в) получение письменных объяснений;</w:t>
      </w:r>
    </w:p>
    <w:p w14:paraId="00C78DA0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г) 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 </w:t>
      </w:r>
    </w:p>
    <w:p w14:paraId="0290EDA6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22. Инспекционный визит проводится при наличии оснований, указанных в пункте 1-5 части 1 статьи 57 Федерального закона № 248-ФЗ.</w:t>
      </w:r>
    </w:p>
    <w:p w14:paraId="0CF9A777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23. В ходе рейдового осмотра могут совершаться следующие контрольные действия:</w:t>
      </w:r>
    </w:p>
    <w:p w14:paraId="609A3B02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а) осмотр;</w:t>
      </w:r>
    </w:p>
    <w:p w14:paraId="17D6A4D3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б) опрос;</w:t>
      </w:r>
    </w:p>
    <w:p w14:paraId="207DFF02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в) получение письменных объяснений;</w:t>
      </w:r>
    </w:p>
    <w:p w14:paraId="1CACA6BA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г) истребование документов;</w:t>
      </w:r>
    </w:p>
    <w:p w14:paraId="2684ED7C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24. Рейдовый осмотр проводится при наличии оснований, указанных в пункте 1-5 части 1 статьи 57 Федерального закона № 248-ФЗ.</w:t>
      </w:r>
    </w:p>
    <w:p w14:paraId="54978590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25. В ходе документарной проверки могут совершаться следующие контрольные действия:</w:t>
      </w:r>
    </w:p>
    <w:p w14:paraId="53EBC525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а) получение письменных объяснений;</w:t>
      </w:r>
    </w:p>
    <w:p w14:paraId="16F7027F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б) истребование документов;</w:t>
      </w:r>
    </w:p>
    <w:p w14:paraId="1D2784C0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26. Документарная проверка проводится при наличии оснований, указанных в пункте 1-5 части 1 статьи 57 Федерального закона № 248-ФЗ. </w:t>
      </w:r>
    </w:p>
    <w:p w14:paraId="101C7F96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27. В ходе выездной проверки могут совершаться следующие контрольные действия:</w:t>
      </w:r>
    </w:p>
    <w:p w14:paraId="30575C0F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а) осмотр;</w:t>
      </w:r>
    </w:p>
    <w:p w14:paraId="227378A1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б) опрос;</w:t>
      </w:r>
    </w:p>
    <w:p w14:paraId="42E76F69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в) получение письменных объяснений;</w:t>
      </w:r>
    </w:p>
    <w:p w14:paraId="43A9EE74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lastRenderedPageBreak/>
        <w:t>г) истребование документов;</w:t>
      </w:r>
    </w:p>
    <w:p w14:paraId="692DB3C7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28. Выездная проверка проводится при наличии оснований, указанных в пункте 1-5 части 1 статьи 57 Федерального закона № 248-ФЗ.</w:t>
      </w:r>
    </w:p>
    <w:p w14:paraId="1956B8C1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Выездная проверка проводится с уведомлением контролируемого лица и во взаимодействии с ним при отсутствии возможности удостовериться в полноте и достоверности сведений, находящихся в документах, предоставленных контролируемым лицом, и оценить соответствие деятельности и действий (бездействия) контролируемого лица и (или) используемых им объектов контроля обязательным требованиям.</w:t>
      </w:r>
    </w:p>
    <w:p w14:paraId="2EFA8753" w14:textId="41CA3468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Срок проведения выездной проверки не может превышать </w:t>
      </w:r>
      <w:r w:rsidR="003A7F93">
        <w:rPr>
          <w:szCs w:val="28"/>
        </w:rPr>
        <w:t>1 (</w:t>
      </w:r>
      <w:r w:rsidRPr="00513EA1">
        <w:rPr>
          <w:szCs w:val="28"/>
        </w:rPr>
        <w:t>один</w:t>
      </w:r>
      <w:r w:rsidR="003A7F93">
        <w:rPr>
          <w:szCs w:val="28"/>
        </w:rPr>
        <w:t>)</w:t>
      </w:r>
      <w:r w:rsidRPr="00513EA1">
        <w:rPr>
          <w:szCs w:val="28"/>
        </w:rPr>
        <w:t xml:space="preserve"> рабочий день. В отношении одного субъекта малого предпринимательства общий срок взаимодействия в ходе проведения выездной проверки не может превышать </w:t>
      </w:r>
      <w:r w:rsidR="003A7F93">
        <w:rPr>
          <w:szCs w:val="28"/>
        </w:rPr>
        <w:t>5 (</w:t>
      </w:r>
      <w:r w:rsidRPr="00513EA1">
        <w:rPr>
          <w:szCs w:val="28"/>
        </w:rPr>
        <w:t>пяти</w:t>
      </w:r>
      <w:r w:rsidR="003A7F93">
        <w:rPr>
          <w:szCs w:val="28"/>
        </w:rPr>
        <w:t>)</w:t>
      </w:r>
      <w:r w:rsidRPr="00513EA1">
        <w:rPr>
          <w:szCs w:val="28"/>
        </w:rPr>
        <w:t xml:space="preserve"> часов для малого предприятия и </w:t>
      </w:r>
      <w:r w:rsidR="003A7F93">
        <w:rPr>
          <w:szCs w:val="28"/>
        </w:rPr>
        <w:t>3 (</w:t>
      </w:r>
      <w:r w:rsidRPr="00513EA1">
        <w:rPr>
          <w:szCs w:val="28"/>
        </w:rPr>
        <w:t>трех</w:t>
      </w:r>
      <w:r w:rsidR="003A7F93">
        <w:rPr>
          <w:szCs w:val="28"/>
        </w:rPr>
        <w:t>)</w:t>
      </w:r>
      <w:r w:rsidRPr="00513EA1">
        <w:rPr>
          <w:szCs w:val="28"/>
        </w:rPr>
        <w:t xml:space="preserve"> часов для </w:t>
      </w:r>
      <w:proofErr w:type="spellStart"/>
      <w:r w:rsidRPr="00513EA1">
        <w:rPr>
          <w:szCs w:val="28"/>
        </w:rPr>
        <w:t>микропредприятия</w:t>
      </w:r>
      <w:proofErr w:type="spellEnd"/>
      <w:r w:rsidRPr="00513EA1">
        <w:rPr>
          <w:szCs w:val="28"/>
        </w:rPr>
        <w:t xml:space="preserve">. </w:t>
      </w:r>
    </w:p>
    <w:p w14:paraId="5C26525E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szCs w:val="28"/>
        </w:rPr>
      </w:pPr>
    </w:p>
    <w:p w14:paraId="4532CA79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b/>
          <w:szCs w:val="28"/>
        </w:rPr>
      </w:pPr>
      <w:r w:rsidRPr="00513EA1">
        <w:rPr>
          <w:b/>
          <w:szCs w:val="28"/>
          <w:lang w:val="en-US"/>
        </w:rPr>
        <w:t>IV</w:t>
      </w:r>
      <w:r w:rsidRPr="00513EA1">
        <w:rPr>
          <w:b/>
          <w:szCs w:val="28"/>
        </w:rPr>
        <w:t>. Оформление результатов контрольного мероприятия</w:t>
      </w:r>
    </w:p>
    <w:p w14:paraId="488E5421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szCs w:val="28"/>
        </w:rPr>
      </w:pPr>
    </w:p>
    <w:p w14:paraId="173E5D78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29. По окончании проведения контрольного мероприятия составляется акт контрольного мероприятия.</w:t>
      </w:r>
    </w:p>
    <w:p w14:paraId="4E947226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>30. 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</w:t>
      </w:r>
    </w:p>
    <w:p w14:paraId="2FEC066E" w14:textId="0986BB7D" w:rsidR="00513EA1" w:rsidRPr="00513EA1" w:rsidRDefault="00513EA1" w:rsidP="00513EA1">
      <w:pPr>
        <w:widowControl w:val="0"/>
        <w:spacing w:line="240" w:lineRule="auto"/>
        <w:ind w:right="-1" w:firstLine="709"/>
        <w:rPr>
          <w:szCs w:val="28"/>
        </w:rPr>
      </w:pPr>
      <w:r w:rsidRPr="00513EA1">
        <w:rPr>
          <w:szCs w:val="28"/>
        </w:rPr>
        <w:t xml:space="preserve">31. К акту контрольного мероприятия прилагаются протоколы контрольных действий, предписания об </w:t>
      </w:r>
      <w:r w:rsidR="003A7F93">
        <w:rPr>
          <w:szCs w:val="28"/>
        </w:rPr>
        <w:t>устранении выявленных нарушений, составленные по форме, согласно приложению к настоящему Положению,</w:t>
      </w:r>
      <w:r w:rsidRPr="00513EA1">
        <w:rPr>
          <w:szCs w:val="28"/>
        </w:rPr>
        <w:t xml:space="preserve"> и иные, связанные с результатами контрольных мероприятий документы или их копии.</w:t>
      </w:r>
    </w:p>
    <w:p w14:paraId="7BA9B00E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szCs w:val="28"/>
        </w:rPr>
      </w:pPr>
    </w:p>
    <w:p w14:paraId="37D415CD" w14:textId="16B1AB8E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b/>
          <w:szCs w:val="28"/>
        </w:rPr>
      </w:pPr>
      <w:r w:rsidRPr="00513EA1">
        <w:rPr>
          <w:b/>
          <w:szCs w:val="28"/>
          <w:lang w:val="en-US"/>
        </w:rPr>
        <w:t>V</w:t>
      </w:r>
      <w:r w:rsidR="003A7F93">
        <w:rPr>
          <w:b/>
          <w:szCs w:val="28"/>
        </w:rPr>
        <w:t>. Обжалование решений К</w:t>
      </w:r>
      <w:r w:rsidRPr="00513EA1">
        <w:rPr>
          <w:b/>
          <w:szCs w:val="28"/>
        </w:rPr>
        <w:t>онтролирующего органа, действий (бездействия) его должностных лиц</w:t>
      </w:r>
    </w:p>
    <w:p w14:paraId="5E55381B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szCs w:val="28"/>
        </w:rPr>
      </w:pPr>
    </w:p>
    <w:p w14:paraId="06564D76" w14:textId="77777777" w:rsidR="00513EA1" w:rsidRPr="00513EA1" w:rsidRDefault="00513EA1" w:rsidP="00513EA1">
      <w:pPr>
        <w:widowControl w:val="0"/>
        <w:spacing w:line="240" w:lineRule="auto"/>
        <w:ind w:right="-1" w:firstLine="709"/>
        <w:rPr>
          <w:color w:val="000000"/>
          <w:szCs w:val="28"/>
        </w:rPr>
      </w:pPr>
      <w:r w:rsidRPr="00513EA1">
        <w:rPr>
          <w:color w:val="000000"/>
          <w:szCs w:val="28"/>
        </w:rPr>
        <w:t>32. Досудебный порядок подачи жалоб при осуществлении муниципального контроля не применяется.</w:t>
      </w:r>
    </w:p>
    <w:p w14:paraId="37E65FB1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Cs w:val="28"/>
        </w:rPr>
      </w:pPr>
    </w:p>
    <w:p w14:paraId="1BF1C924" w14:textId="77777777" w:rsidR="00513EA1" w:rsidRPr="00513EA1" w:rsidRDefault="00513EA1" w:rsidP="00513EA1">
      <w:pPr>
        <w:spacing w:line="240" w:lineRule="auto"/>
        <w:ind w:right="-1" w:firstLine="0"/>
        <w:jc w:val="left"/>
        <w:rPr>
          <w:sz w:val="24"/>
          <w:szCs w:val="24"/>
        </w:rPr>
      </w:pPr>
      <w:r w:rsidRPr="00513EA1">
        <w:rPr>
          <w:sz w:val="24"/>
          <w:szCs w:val="24"/>
        </w:rPr>
        <w:br w:type="page" w:clear="all"/>
      </w:r>
    </w:p>
    <w:p w14:paraId="416C611E" w14:textId="77777777" w:rsidR="003A7F93" w:rsidRDefault="00513EA1" w:rsidP="00513EA1">
      <w:pPr>
        <w:widowControl w:val="0"/>
        <w:spacing w:line="240" w:lineRule="auto"/>
        <w:ind w:left="5103" w:right="-1" w:firstLine="0"/>
        <w:jc w:val="left"/>
        <w:rPr>
          <w:bCs/>
          <w:color w:val="26282F"/>
          <w:szCs w:val="28"/>
        </w:rPr>
      </w:pPr>
      <w:r w:rsidRPr="003A7F93">
        <w:rPr>
          <w:bCs/>
          <w:color w:val="26282F"/>
          <w:szCs w:val="28"/>
        </w:rPr>
        <w:lastRenderedPageBreak/>
        <w:t>Приложение</w:t>
      </w:r>
    </w:p>
    <w:p w14:paraId="25BE3AA1" w14:textId="49693CCA" w:rsidR="00513EA1" w:rsidRPr="00513EA1" w:rsidRDefault="00513EA1" w:rsidP="00513EA1">
      <w:pPr>
        <w:widowControl w:val="0"/>
        <w:spacing w:line="240" w:lineRule="auto"/>
        <w:ind w:left="5103" w:right="-1" w:firstLine="0"/>
        <w:jc w:val="left"/>
        <w:rPr>
          <w:szCs w:val="28"/>
        </w:rPr>
      </w:pPr>
      <w:proofErr w:type="gramStart"/>
      <w:r w:rsidRPr="003A7F93">
        <w:rPr>
          <w:bCs/>
          <w:color w:val="26282F"/>
          <w:szCs w:val="28"/>
        </w:rPr>
        <w:t>к</w:t>
      </w:r>
      <w:r w:rsidRPr="00513EA1">
        <w:rPr>
          <w:b/>
          <w:bCs/>
          <w:color w:val="26282F"/>
          <w:szCs w:val="28"/>
        </w:rPr>
        <w:t xml:space="preserve"> </w:t>
      </w:r>
      <w:r w:rsidR="003A7F93">
        <w:rPr>
          <w:szCs w:val="28"/>
        </w:rPr>
        <w:t xml:space="preserve">Положению </w:t>
      </w:r>
      <w:r w:rsidR="003A7F93" w:rsidRPr="003A7F93">
        <w:rPr>
          <w:szCs w:val="28"/>
        </w:rPr>
        <w:t>о муниципальном контроле в сфере государственного регулирования цен на отдельные виды товаров в период</w:t>
      </w:r>
      <w:proofErr w:type="gramEnd"/>
      <w:r w:rsidR="003A7F93" w:rsidRPr="003A7F93">
        <w:rPr>
          <w:szCs w:val="28"/>
        </w:rPr>
        <w:t xml:space="preserve"> действия военного положения на территории муниципального образования Марковский муниципальный округ Луганской Народной Республики</w:t>
      </w:r>
      <w:r w:rsidRPr="00513EA1">
        <w:rPr>
          <w:b/>
          <w:bCs/>
          <w:color w:val="26282F"/>
          <w:szCs w:val="28"/>
        </w:rPr>
        <w:br/>
      </w:r>
    </w:p>
    <w:p w14:paraId="0DDBF015" w14:textId="77777777" w:rsidR="00513EA1" w:rsidRPr="00513EA1" w:rsidRDefault="00513EA1" w:rsidP="00513EA1">
      <w:pPr>
        <w:spacing w:line="240" w:lineRule="auto"/>
        <w:ind w:left="4536" w:right="-1" w:firstLine="0"/>
        <w:jc w:val="left"/>
        <w:rPr>
          <w:rFonts w:ascii="Arial" w:hAnsi="Arial" w:cs="Arial"/>
          <w:sz w:val="26"/>
          <w:szCs w:val="26"/>
        </w:rPr>
      </w:pPr>
    </w:p>
    <w:p w14:paraId="499614F1" w14:textId="77777777" w:rsidR="00513EA1" w:rsidRPr="00513EA1" w:rsidRDefault="00513EA1" w:rsidP="00513EA1">
      <w:pPr>
        <w:spacing w:line="240" w:lineRule="auto"/>
        <w:ind w:right="-1"/>
        <w:jc w:val="right"/>
        <w:rPr>
          <w:rFonts w:eastAsia="Calibri"/>
          <w:sz w:val="24"/>
          <w:szCs w:val="24"/>
          <w:lang w:eastAsia="en-US"/>
        </w:rPr>
      </w:pPr>
    </w:p>
    <w:p w14:paraId="1DAE4E0D" w14:textId="77777777" w:rsidR="00513EA1" w:rsidRPr="00513EA1" w:rsidRDefault="00513EA1" w:rsidP="00513EA1">
      <w:pPr>
        <w:spacing w:line="240" w:lineRule="auto"/>
        <w:ind w:right="-1" w:firstLine="0"/>
        <w:jc w:val="center"/>
        <w:rPr>
          <w:rFonts w:eastAsia="Calibri"/>
          <w:b/>
          <w:bCs/>
          <w:szCs w:val="28"/>
          <w:lang w:eastAsia="en-US"/>
        </w:rPr>
      </w:pPr>
      <w:r w:rsidRPr="00513EA1">
        <w:rPr>
          <w:rFonts w:eastAsia="Calibri"/>
          <w:b/>
          <w:bCs/>
          <w:szCs w:val="28"/>
          <w:lang w:eastAsia="en-US"/>
        </w:rPr>
        <w:t>Форма предписания Контрольного органа</w:t>
      </w:r>
    </w:p>
    <w:p w14:paraId="42F4FCCC" w14:textId="77777777" w:rsidR="00513EA1" w:rsidRPr="00513EA1" w:rsidRDefault="00513EA1" w:rsidP="00513EA1">
      <w:pPr>
        <w:spacing w:line="240" w:lineRule="auto"/>
        <w:ind w:right="-1" w:firstLine="540"/>
        <w:rPr>
          <w:rFonts w:ascii="Arial" w:eastAsia="Calibri" w:hAnsi="Arial" w:cs="Arial"/>
          <w:szCs w:val="28"/>
          <w:lang w:eastAsia="en-US"/>
        </w:rPr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252"/>
        <w:gridCol w:w="4819"/>
      </w:tblGrid>
      <w:tr w:rsidR="00513EA1" w:rsidRPr="00513EA1" w14:paraId="3106F013" w14:textId="77777777" w:rsidTr="00880FDC">
        <w:tc>
          <w:tcPr>
            <w:tcW w:w="42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93012A" w14:textId="77777777" w:rsidR="00513EA1" w:rsidRPr="00513EA1" w:rsidRDefault="00513EA1" w:rsidP="00513EA1">
            <w:pPr>
              <w:spacing w:line="240" w:lineRule="auto"/>
              <w:ind w:right="-1" w:firstLine="0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13EA1">
              <w:rPr>
                <w:rFonts w:eastAsia="Calibri"/>
                <w:color w:val="000000"/>
                <w:sz w:val="24"/>
                <w:szCs w:val="24"/>
                <w:lang w:eastAsia="en-US"/>
              </w:rPr>
              <w:t>Бланк Контрольного органа</w:t>
            </w:r>
          </w:p>
        </w:tc>
        <w:tc>
          <w:tcPr>
            <w:tcW w:w="481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A0870A" w14:textId="77777777" w:rsidR="00513EA1" w:rsidRPr="00513EA1" w:rsidRDefault="00513EA1" w:rsidP="00513EA1">
            <w:pPr>
              <w:spacing w:line="240" w:lineRule="exact"/>
              <w:ind w:right="-1" w:firstLine="5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13EA1">
              <w:rPr>
                <w:rFonts w:eastAsia="Calibri"/>
                <w:color w:val="000000"/>
                <w:sz w:val="24"/>
                <w:szCs w:val="24"/>
                <w:lang w:eastAsia="en-US"/>
              </w:rPr>
              <w:t>_________________________________</w:t>
            </w:r>
          </w:p>
          <w:p w14:paraId="66698237" w14:textId="77777777" w:rsidR="00513EA1" w:rsidRPr="00513EA1" w:rsidRDefault="00513EA1" w:rsidP="00513EA1">
            <w:pPr>
              <w:spacing w:line="240" w:lineRule="exact"/>
              <w:ind w:right="-1" w:firstLine="5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13EA1">
              <w:rPr>
                <w:rFonts w:eastAsia="Calibri"/>
                <w:color w:val="000000"/>
                <w:sz w:val="24"/>
                <w:szCs w:val="24"/>
                <w:lang w:eastAsia="en-US"/>
              </w:rPr>
              <w:t>(указывается должность руководителя контролируемого лица)</w:t>
            </w:r>
          </w:p>
          <w:p w14:paraId="78B57449" w14:textId="77777777" w:rsidR="00513EA1" w:rsidRPr="00513EA1" w:rsidRDefault="00513EA1" w:rsidP="00513EA1">
            <w:pPr>
              <w:spacing w:line="240" w:lineRule="exact"/>
              <w:ind w:right="-1" w:firstLine="5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13EA1">
              <w:rPr>
                <w:rFonts w:eastAsia="Calibri"/>
                <w:color w:val="000000"/>
                <w:sz w:val="24"/>
                <w:szCs w:val="24"/>
                <w:lang w:eastAsia="en-US"/>
              </w:rPr>
              <w:t>_________________________________</w:t>
            </w:r>
          </w:p>
          <w:p w14:paraId="643AFB78" w14:textId="77777777" w:rsidR="00513EA1" w:rsidRPr="00513EA1" w:rsidRDefault="00513EA1" w:rsidP="00513EA1">
            <w:pPr>
              <w:spacing w:line="240" w:lineRule="exact"/>
              <w:ind w:right="-1" w:firstLine="5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13EA1">
              <w:rPr>
                <w:rFonts w:eastAsia="Calibri"/>
                <w:color w:val="000000"/>
                <w:sz w:val="24"/>
                <w:szCs w:val="24"/>
                <w:lang w:eastAsia="en-US"/>
              </w:rPr>
              <w:t>(указывается полное наименование контролируемого лица)</w:t>
            </w:r>
          </w:p>
          <w:p w14:paraId="45CE1A9D" w14:textId="77777777" w:rsidR="00513EA1" w:rsidRPr="00513EA1" w:rsidRDefault="00513EA1" w:rsidP="00513EA1">
            <w:pPr>
              <w:spacing w:line="240" w:lineRule="exact"/>
              <w:ind w:right="-1" w:firstLine="5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13EA1">
              <w:rPr>
                <w:rFonts w:eastAsia="Calibri"/>
                <w:color w:val="000000"/>
                <w:sz w:val="24"/>
                <w:szCs w:val="24"/>
                <w:lang w:eastAsia="en-US"/>
              </w:rPr>
              <w:t>_________________________________</w:t>
            </w:r>
          </w:p>
          <w:p w14:paraId="0EDFC1B8" w14:textId="77777777" w:rsidR="00513EA1" w:rsidRPr="00513EA1" w:rsidRDefault="00513EA1" w:rsidP="00513EA1">
            <w:pPr>
              <w:spacing w:line="240" w:lineRule="exact"/>
              <w:ind w:right="-1" w:firstLine="5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513EA1">
              <w:rPr>
                <w:rFonts w:eastAsia="Calibri"/>
                <w:color w:val="000000"/>
                <w:sz w:val="24"/>
                <w:szCs w:val="24"/>
                <w:lang w:eastAsia="en-US"/>
              </w:rPr>
              <w:t>(указывается фамилия, имя, отчество</w:t>
            </w:r>
            <w:proofErr w:type="gramEnd"/>
          </w:p>
          <w:p w14:paraId="39176AAA" w14:textId="77777777" w:rsidR="00513EA1" w:rsidRPr="00513EA1" w:rsidRDefault="00513EA1" w:rsidP="00513EA1">
            <w:pPr>
              <w:spacing w:line="240" w:lineRule="exact"/>
              <w:ind w:right="-1" w:firstLine="5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13EA1">
              <w:rPr>
                <w:rFonts w:eastAsia="Calibri"/>
                <w:color w:val="000000"/>
                <w:sz w:val="24"/>
                <w:szCs w:val="24"/>
                <w:lang w:eastAsia="en-US"/>
              </w:rPr>
              <w:t>(при наличии) руководителя контролируемого лица)</w:t>
            </w:r>
          </w:p>
          <w:p w14:paraId="5263C5C9" w14:textId="77777777" w:rsidR="00513EA1" w:rsidRPr="00513EA1" w:rsidRDefault="00513EA1" w:rsidP="00513EA1">
            <w:pPr>
              <w:spacing w:line="240" w:lineRule="exact"/>
              <w:ind w:right="-1" w:firstLine="5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13EA1">
              <w:rPr>
                <w:rFonts w:eastAsia="Calibri"/>
                <w:color w:val="000000"/>
                <w:sz w:val="24"/>
                <w:szCs w:val="24"/>
                <w:lang w:eastAsia="en-US"/>
              </w:rPr>
              <w:t>_________________________________</w:t>
            </w:r>
          </w:p>
          <w:p w14:paraId="58A79B8A" w14:textId="77777777" w:rsidR="00513EA1" w:rsidRPr="00513EA1" w:rsidRDefault="00513EA1" w:rsidP="00513EA1">
            <w:pPr>
              <w:spacing w:line="240" w:lineRule="exact"/>
              <w:ind w:right="-1" w:firstLine="5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513EA1">
              <w:rPr>
                <w:rFonts w:eastAsia="Calibri"/>
                <w:color w:val="000000"/>
                <w:sz w:val="24"/>
                <w:szCs w:val="24"/>
                <w:lang w:eastAsia="en-US"/>
              </w:rPr>
              <w:t>(указывается адрес места нахождения контролируемого лица)</w:t>
            </w:r>
          </w:p>
        </w:tc>
      </w:tr>
    </w:tbl>
    <w:p w14:paraId="7234D4CD" w14:textId="77777777" w:rsidR="00513EA1" w:rsidRPr="00513EA1" w:rsidRDefault="00513EA1" w:rsidP="00513EA1">
      <w:pPr>
        <w:spacing w:line="240" w:lineRule="auto"/>
        <w:ind w:right="-1" w:firstLine="0"/>
        <w:jc w:val="center"/>
        <w:rPr>
          <w:rFonts w:ascii="Arial" w:eastAsia="Calibri" w:hAnsi="Arial" w:cs="Arial"/>
          <w:sz w:val="26"/>
          <w:szCs w:val="26"/>
          <w:lang w:eastAsia="en-US"/>
        </w:rPr>
      </w:pPr>
    </w:p>
    <w:p w14:paraId="6FD4BCBF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color w:val="000000"/>
          <w:szCs w:val="28"/>
        </w:rPr>
      </w:pPr>
      <w:bookmarkStart w:id="3" w:name="Par320"/>
      <w:bookmarkEnd w:id="3"/>
      <w:r w:rsidRPr="00513EA1">
        <w:rPr>
          <w:color w:val="000000"/>
          <w:szCs w:val="28"/>
        </w:rPr>
        <w:t>ПРЕДПИСАНИЕ</w:t>
      </w:r>
    </w:p>
    <w:p w14:paraId="4F59EA64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color w:val="000000"/>
          <w:sz w:val="24"/>
          <w:szCs w:val="24"/>
        </w:rPr>
      </w:pPr>
    </w:p>
    <w:p w14:paraId="4781D3AC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color w:val="000000"/>
          <w:sz w:val="24"/>
          <w:szCs w:val="24"/>
        </w:rPr>
      </w:pPr>
      <w:r w:rsidRPr="00513EA1">
        <w:rPr>
          <w:color w:val="000000"/>
          <w:sz w:val="24"/>
          <w:szCs w:val="24"/>
        </w:rPr>
        <w:t>_____________________________________________________________________________</w:t>
      </w:r>
    </w:p>
    <w:p w14:paraId="5AA2430D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i/>
          <w:iCs/>
          <w:color w:val="000000"/>
          <w:sz w:val="24"/>
          <w:szCs w:val="24"/>
        </w:rPr>
      </w:pPr>
      <w:r w:rsidRPr="00513EA1">
        <w:rPr>
          <w:i/>
          <w:iCs/>
          <w:color w:val="000000"/>
          <w:sz w:val="24"/>
          <w:szCs w:val="24"/>
        </w:rPr>
        <w:t>(указывается полное наименование контролируемого лица в дательном падеже)</w:t>
      </w:r>
    </w:p>
    <w:p w14:paraId="1DF33433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color w:val="000000"/>
          <w:szCs w:val="28"/>
        </w:rPr>
      </w:pPr>
      <w:r w:rsidRPr="00513EA1">
        <w:rPr>
          <w:color w:val="000000"/>
          <w:szCs w:val="28"/>
        </w:rPr>
        <w:t>об устранении выявленных нарушений обязательных требований</w:t>
      </w:r>
    </w:p>
    <w:p w14:paraId="16264047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color w:val="000000"/>
          <w:sz w:val="24"/>
          <w:szCs w:val="24"/>
        </w:rPr>
      </w:pPr>
    </w:p>
    <w:p w14:paraId="547C9CAA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 w:val="24"/>
          <w:szCs w:val="24"/>
        </w:rPr>
      </w:pPr>
      <w:r w:rsidRPr="00513EA1">
        <w:rPr>
          <w:color w:val="000000"/>
          <w:szCs w:val="28"/>
        </w:rPr>
        <w:t xml:space="preserve">По результатам </w:t>
      </w:r>
      <w:r w:rsidRPr="00513EA1">
        <w:rPr>
          <w:color w:val="000000"/>
          <w:sz w:val="24"/>
          <w:szCs w:val="24"/>
        </w:rPr>
        <w:t>_____________________________________________________________,</w:t>
      </w:r>
    </w:p>
    <w:p w14:paraId="4B92FA6D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i/>
          <w:iCs/>
          <w:color w:val="000000"/>
          <w:sz w:val="24"/>
          <w:szCs w:val="24"/>
        </w:rPr>
      </w:pPr>
      <w:proofErr w:type="gramStart"/>
      <w:r w:rsidRPr="00513EA1">
        <w:rPr>
          <w:i/>
          <w:iCs/>
          <w:color w:val="000000"/>
          <w:sz w:val="24"/>
          <w:szCs w:val="24"/>
        </w:rPr>
        <w:t xml:space="preserve">(указываются вид и форма контрольного мероприятия в соответствии </w:t>
      </w:r>
      <w:proofErr w:type="gramEnd"/>
    </w:p>
    <w:p w14:paraId="609E0B2D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i/>
          <w:iCs/>
          <w:color w:val="000000"/>
          <w:sz w:val="24"/>
          <w:szCs w:val="24"/>
        </w:rPr>
      </w:pPr>
      <w:r w:rsidRPr="00513EA1">
        <w:rPr>
          <w:i/>
          <w:iCs/>
          <w:color w:val="000000"/>
          <w:sz w:val="24"/>
          <w:szCs w:val="24"/>
        </w:rPr>
        <w:t>с решением Контрольного органа)</w:t>
      </w:r>
    </w:p>
    <w:p w14:paraId="2A1FA68C" w14:textId="4CDE3319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 w:val="24"/>
          <w:szCs w:val="24"/>
        </w:rPr>
      </w:pPr>
      <w:proofErr w:type="gramStart"/>
      <w:r w:rsidRPr="00513EA1">
        <w:rPr>
          <w:color w:val="000000"/>
          <w:szCs w:val="28"/>
        </w:rPr>
        <w:t>проведенной</w:t>
      </w:r>
      <w:proofErr w:type="gramEnd"/>
      <w:r w:rsidR="003A7F93">
        <w:rPr>
          <w:color w:val="000000"/>
          <w:szCs w:val="28"/>
        </w:rPr>
        <w:t xml:space="preserve"> (</w:t>
      </w:r>
      <w:proofErr w:type="spellStart"/>
      <w:r w:rsidR="003A7F93">
        <w:rPr>
          <w:color w:val="000000"/>
          <w:szCs w:val="28"/>
        </w:rPr>
        <w:t>го</w:t>
      </w:r>
      <w:proofErr w:type="spellEnd"/>
      <w:r w:rsidR="003A7F93">
        <w:rPr>
          <w:color w:val="000000"/>
          <w:szCs w:val="28"/>
        </w:rPr>
        <w:t>)</w:t>
      </w:r>
      <w:r w:rsidRPr="00513EA1">
        <w:rPr>
          <w:color w:val="000000"/>
          <w:szCs w:val="28"/>
        </w:rPr>
        <w:t xml:space="preserve"> </w:t>
      </w:r>
      <w:r w:rsidRPr="00513EA1">
        <w:rPr>
          <w:color w:val="000000"/>
          <w:sz w:val="24"/>
          <w:szCs w:val="24"/>
        </w:rPr>
        <w:t>____________________________________________________________</w:t>
      </w:r>
    </w:p>
    <w:p w14:paraId="1B45239A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i/>
          <w:iCs/>
          <w:color w:val="000000"/>
          <w:sz w:val="24"/>
          <w:szCs w:val="24"/>
        </w:rPr>
      </w:pPr>
      <w:r w:rsidRPr="00513EA1">
        <w:rPr>
          <w:i/>
          <w:iCs/>
          <w:color w:val="000000"/>
          <w:sz w:val="24"/>
          <w:szCs w:val="24"/>
        </w:rPr>
        <w:t>(указывается полное наименование контрольного органа)</w:t>
      </w:r>
    </w:p>
    <w:p w14:paraId="46737D26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 w:val="24"/>
          <w:szCs w:val="24"/>
        </w:rPr>
      </w:pPr>
      <w:r w:rsidRPr="00513EA1">
        <w:rPr>
          <w:color w:val="000000"/>
          <w:szCs w:val="28"/>
        </w:rPr>
        <w:t>в отношении</w:t>
      </w:r>
      <w:r w:rsidRPr="00513EA1">
        <w:rPr>
          <w:color w:val="000000"/>
          <w:sz w:val="24"/>
          <w:szCs w:val="24"/>
        </w:rPr>
        <w:t xml:space="preserve"> _______________________________________________________________</w:t>
      </w:r>
    </w:p>
    <w:p w14:paraId="5794E91B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i/>
          <w:iCs/>
          <w:color w:val="000000"/>
          <w:sz w:val="24"/>
          <w:szCs w:val="24"/>
        </w:rPr>
      </w:pPr>
      <w:r w:rsidRPr="00513EA1">
        <w:rPr>
          <w:i/>
          <w:iCs/>
          <w:color w:val="000000"/>
          <w:sz w:val="24"/>
          <w:szCs w:val="24"/>
        </w:rPr>
        <w:t>(указывается полное наименование контролируемого лица)</w:t>
      </w:r>
    </w:p>
    <w:p w14:paraId="06BF8389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Cs w:val="28"/>
        </w:rPr>
      </w:pPr>
      <w:r w:rsidRPr="00513EA1">
        <w:rPr>
          <w:color w:val="000000"/>
          <w:szCs w:val="28"/>
        </w:rPr>
        <w:t>в период с «__» _______________ 20__ г. по «__» ________________ 20__ г.</w:t>
      </w:r>
    </w:p>
    <w:p w14:paraId="7C25C042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Cs w:val="28"/>
        </w:rPr>
      </w:pPr>
    </w:p>
    <w:p w14:paraId="4F4DAB99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Cs w:val="28"/>
        </w:rPr>
      </w:pPr>
      <w:r w:rsidRPr="00513EA1">
        <w:rPr>
          <w:color w:val="000000"/>
          <w:szCs w:val="28"/>
        </w:rPr>
        <w:t>на основании ______________________________________________________</w:t>
      </w:r>
    </w:p>
    <w:p w14:paraId="71BCDDBA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i/>
          <w:iCs/>
          <w:color w:val="000000"/>
          <w:sz w:val="24"/>
          <w:szCs w:val="24"/>
        </w:rPr>
      </w:pPr>
      <w:r w:rsidRPr="00513EA1">
        <w:rPr>
          <w:i/>
          <w:iCs/>
          <w:color w:val="000000"/>
          <w:sz w:val="24"/>
          <w:szCs w:val="24"/>
        </w:rPr>
        <w:t>(указываются наименование и реквизиты акта Контрольного органа о проведении контрольного мероприятия)</w:t>
      </w:r>
    </w:p>
    <w:p w14:paraId="75931DE8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 w:val="24"/>
          <w:szCs w:val="24"/>
        </w:rPr>
      </w:pPr>
    </w:p>
    <w:p w14:paraId="27EF3881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Cs w:val="28"/>
        </w:rPr>
      </w:pPr>
      <w:r w:rsidRPr="00513EA1">
        <w:rPr>
          <w:color w:val="000000"/>
          <w:szCs w:val="28"/>
        </w:rPr>
        <w:t>выявлены нарушения обязательных требований _________ законодательства:</w:t>
      </w:r>
    </w:p>
    <w:p w14:paraId="1F578402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i/>
          <w:iCs/>
          <w:color w:val="000000"/>
          <w:sz w:val="24"/>
          <w:szCs w:val="24"/>
        </w:rPr>
      </w:pPr>
      <w:r w:rsidRPr="00513EA1">
        <w:rPr>
          <w:i/>
          <w:iCs/>
          <w:color w:val="000000"/>
          <w:sz w:val="24"/>
          <w:szCs w:val="24"/>
        </w:rPr>
        <w:t xml:space="preserve">(перечисляются выявленные нарушения обязательных требований с указанием структурных </w:t>
      </w:r>
      <w:r w:rsidRPr="00513EA1">
        <w:rPr>
          <w:i/>
          <w:iCs/>
          <w:color w:val="000000"/>
          <w:sz w:val="24"/>
          <w:szCs w:val="24"/>
        </w:rPr>
        <w:lastRenderedPageBreak/>
        <w:t>единиц нормативных правовых актов, которыми установлены данные обязательные требования)</w:t>
      </w:r>
    </w:p>
    <w:p w14:paraId="7B6FFDB7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rFonts w:ascii="Courier New" w:hAnsi="Courier New" w:cs="Arial"/>
          <w:color w:val="000000"/>
          <w:sz w:val="22"/>
          <w:szCs w:val="22"/>
        </w:rPr>
      </w:pPr>
    </w:p>
    <w:p w14:paraId="12655024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 w:val="24"/>
          <w:szCs w:val="24"/>
        </w:rPr>
      </w:pPr>
      <w:r w:rsidRPr="00513EA1">
        <w:rPr>
          <w:color w:val="000000"/>
          <w:szCs w:val="28"/>
        </w:rPr>
        <w:t>На основании изложенного, в соответст</w:t>
      </w:r>
      <w:r w:rsidRPr="00513EA1">
        <w:rPr>
          <w:szCs w:val="28"/>
        </w:rPr>
        <w:t xml:space="preserve">вии с пунктом 1 части 2 статьи 90 </w:t>
      </w:r>
      <w:r w:rsidRPr="00513EA1">
        <w:rPr>
          <w:color w:val="000000"/>
          <w:szCs w:val="28"/>
        </w:rPr>
        <w:t>Федерального закона от 31.07.2020  № 248-ФЗ «О государственном контроле (надзоре) и муниципальном контроле в Российской Федерации»</w:t>
      </w:r>
      <w:r w:rsidRPr="00513EA1">
        <w:rPr>
          <w:color w:val="000000"/>
          <w:sz w:val="24"/>
          <w:szCs w:val="24"/>
        </w:rPr>
        <w:t xml:space="preserve"> ___________________________________________________________________________</w:t>
      </w:r>
    </w:p>
    <w:p w14:paraId="53C035E4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i/>
          <w:iCs/>
          <w:color w:val="000000"/>
          <w:sz w:val="24"/>
          <w:szCs w:val="24"/>
        </w:rPr>
      </w:pPr>
      <w:r w:rsidRPr="00513EA1">
        <w:rPr>
          <w:i/>
          <w:iCs/>
          <w:color w:val="000000"/>
          <w:sz w:val="24"/>
          <w:szCs w:val="24"/>
        </w:rPr>
        <w:t xml:space="preserve">                          (указывается полное наименование Контрольного органа)</w:t>
      </w:r>
    </w:p>
    <w:p w14:paraId="0FE04A3E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 w:val="24"/>
          <w:szCs w:val="24"/>
        </w:rPr>
      </w:pPr>
    </w:p>
    <w:p w14:paraId="2A8CDAE8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Cs w:val="28"/>
        </w:rPr>
      </w:pPr>
      <w:r w:rsidRPr="00513EA1">
        <w:rPr>
          <w:color w:val="000000"/>
          <w:szCs w:val="28"/>
        </w:rPr>
        <w:t>предписывает:</w:t>
      </w:r>
    </w:p>
    <w:p w14:paraId="78B6BA76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Cs w:val="28"/>
        </w:rPr>
      </w:pPr>
      <w:r w:rsidRPr="00513EA1">
        <w:rPr>
          <w:color w:val="000000"/>
          <w:szCs w:val="28"/>
        </w:rPr>
        <w:t xml:space="preserve">1. Устранить выявленные нарушения обязательных требований в срок </w:t>
      </w:r>
      <w:proofErr w:type="gramStart"/>
      <w:r w:rsidRPr="00513EA1">
        <w:rPr>
          <w:color w:val="000000"/>
          <w:szCs w:val="28"/>
        </w:rPr>
        <w:t>до</w:t>
      </w:r>
      <w:proofErr w:type="gramEnd"/>
    </w:p>
    <w:p w14:paraId="151C4C50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Cs w:val="28"/>
        </w:rPr>
      </w:pPr>
      <w:r w:rsidRPr="00513EA1">
        <w:rPr>
          <w:color w:val="000000"/>
          <w:szCs w:val="28"/>
        </w:rPr>
        <w:t>«______» ______________ 20_____ г. включительно.</w:t>
      </w:r>
    </w:p>
    <w:p w14:paraId="79A84DE2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Cs w:val="28"/>
        </w:rPr>
      </w:pPr>
      <w:r w:rsidRPr="00513EA1">
        <w:rPr>
          <w:color w:val="000000"/>
          <w:szCs w:val="28"/>
        </w:rPr>
        <w:t>2. Уведомить _____________________________________________________</w:t>
      </w:r>
    </w:p>
    <w:p w14:paraId="48C0D97A" w14:textId="77777777" w:rsidR="00513EA1" w:rsidRPr="00513EA1" w:rsidRDefault="00513EA1" w:rsidP="00513EA1">
      <w:pPr>
        <w:widowControl w:val="0"/>
        <w:spacing w:line="240" w:lineRule="auto"/>
        <w:ind w:right="-1" w:firstLine="0"/>
        <w:jc w:val="center"/>
        <w:rPr>
          <w:i/>
          <w:iCs/>
          <w:color w:val="000000"/>
          <w:sz w:val="24"/>
          <w:szCs w:val="24"/>
        </w:rPr>
      </w:pPr>
      <w:r w:rsidRPr="00513EA1">
        <w:rPr>
          <w:i/>
          <w:iCs/>
          <w:color w:val="000000"/>
          <w:sz w:val="24"/>
          <w:szCs w:val="24"/>
        </w:rPr>
        <w:t>(указывается полное наименование контрольного органа)</w:t>
      </w:r>
    </w:p>
    <w:p w14:paraId="2963F942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Cs w:val="28"/>
        </w:rPr>
      </w:pPr>
      <w:r w:rsidRPr="00513EA1">
        <w:rPr>
          <w:color w:val="000000"/>
          <w:szCs w:val="28"/>
        </w:rPr>
        <w:t xml:space="preserve">об исполнении предписания об устранении выявленных нарушений обязательных требований с приложением документов и сведений, подтверждающих устранение выявленных нарушений обязательных требований, в срок </w:t>
      </w:r>
    </w:p>
    <w:p w14:paraId="7B5E2DF1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Cs w:val="28"/>
        </w:rPr>
      </w:pPr>
      <w:r w:rsidRPr="00513EA1">
        <w:rPr>
          <w:color w:val="000000"/>
          <w:szCs w:val="28"/>
        </w:rPr>
        <w:t>до «__» _______________ 20_____ г. включительно.</w:t>
      </w:r>
    </w:p>
    <w:p w14:paraId="67157600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Cs w:val="28"/>
        </w:rPr>
      </w:pPr>
    </w:p>
    <w:p w14:paraId="3D5CDD27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color w:val="000000"/>
          <w:szCs w:val="28"/>
        </w:rPr>
      </w:pPr>
      <w:r w:rsidRPr="00513EA1">
        <w:rPr>
          <w:color w:val="000000"/>
          <w:szCs w:val="28"/>
        </w:rPr>
        <w:t>Неисполнение настоящего предписания в установленный срок влечет ответственность, установленную законодательством Российской Федерации.</w:t>
      </w:r>
    </w:p>
    <w:p w14:paraId="2E9D0460" w14:textId="77777777" w:rsidR="00513EA1" w:rsidRPr="00513EA1" w:rsidRDefault="00513EA1" w:rsidP="00513EA1">
      <w:pPr>
        <w:spacing w:line="240" w:lineRule="auto"/>
        <w:ind w:right="-1" w:firstLine="540"/>
        <w:rPr>
          <w:rFonts w:ascii="Arial" w:eastAsia="Calibri" w:hAnsi="Arial" w:cs="Arial"/>
          <w:sz w:val="26"/>
          <w:szCs w:val="26"/>
          <w:lang w:eastAsia="en-US"/>
        </w:rPr>
      </w:pPr>
    </w:p>
    <w:tbl>
      <w:tblPr>
        <w:tblW w:w="0" w:type="auto"/>
        <w:tblInd w:w="-60" w:type="dxa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010"/>
        <w:gridCol w:w="3449"/>
        <w:gridCol w:w="3011"/>
      </w:tblGrid>
      <w:tr w:rsidR="00513EA1" w:rsidRPr="00513EA1" w14:paraId="25443288" w14:textId="77777777" w:rsidTr="00880FDC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BD9D3B" w14:textId="77777777" w:rsidR="00513EA1" w:rsidRPr="00513EA1" w:rsidRDefault="00513EA1" w:rsidP="00513EA1">
            <w:pPr>
              <w:spacing w:line="240" w:lineRule="auto"/>
              <w:ind w:right="-1" w:firstLine="0"/>
              <w:jc w:val="left"/>
              <w:rPr>
                <w:rFonts w:ascii="Arial" w:eastAsia="Calibri" w:hAnsi="Arial" w:cs="Arial"/>
                <w:color w:val="000000"/>
                <w:sz w:val="26"/>
                <w:szCs w:val="26"/>
                <w:lang w:eastAsia="en-US"/>
              </w:rPr>
            </w:pPr>
            <w:r w:rsidRPr="00513EA1">
              <w:rPr>
                <w:rFonts w:ascii="Arial" w:eastAsia="Calibri" w:hAnsi="Arial" w:cs="Arial"/>
                <w:color w:val="000000"/>
                <w:sz w:val="26"/>
                <w:szCs w:val="26"/>
                <w:lang w:eastAsia="en-US"/>
              </w:rPr>
              <w:t>__________________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45CFC6" w14:textId="77777777" w:rsidR="00513EA1" w:rsidRPr="00513EA1" w:rsidRDefault="00513EA1" w:rsidP="00513EA1">
            <w:pPr>
              <w:spacing w:line="240" w:lineRule="auto"/>
              <w:ind w:right="-1" w:firstLine="0"/>
              <w:jc w:val="left"/>
              <w:rPr>
                <w:rFonts w:ascii="Arial" w:eastAsia="Calibri" w:hAnsi="Arial" w:cs="Arial"/>
                <w:color w:val="000000"/>
                <w:sz w:val="26"/>
                <w:szCs w:val="26"/>
                <w:lang w:eastAsia="en-US"/>
              </w:rPr>
            </w:pPr>
            <w:r w:rsidRPr="00513EA1">
              <w:rPr>
                <w:rFonts w:ascii="Arial" w:eastAsia="Calibri" w:hAnsi="Arial" w:cs="Arial"/>
                <w:color w:val="000000"/>
                <w:sz w:val="26"/>
                <w:szCs w:val="26"/>
                <w:lang w:eastAsia="en-US"/>
              </w:rPr>
              <w:t>_______________________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40DBFB" w14:textId="77777777" w:rsidR="00513EA1" w:rsidRPr="00513EA1" w:rsidRDefault="00513EA1" w:rsidP="00513EA1">
            <w:pPr>
              <w:spacing w:line="240" w:lineRule="auto"/>
              <w:ind w:right="-1"/>
              <w:jc w:val="center"/>
              <w:rPr>
                <w:rFonts w:ascii="Arial" w:eastAsia="Calibri" w:hAnsi="Arial" w:cs="Arial"/>
                <w:color w:val="000000"/>
                <w:sz w:val="26"/>
                <w:szCs w:val="26"/>
                <w:lang w:eastAsia="en-US"/>
              </w:rPr>
            </w:pPr>
            <w:r w:rsidRPr="00513EA1">
              <w:rPr>
                <w:rFonts w:ascii="Arial" w:eastAsia="Calibri" w:hAnsi="Arial" w:cs="Arial"/>
                <w:color w:val="000000"/>
                <w:sz w:val="26"/>
                <w:szCs w:val="26"/>
                <w:lang w:eastAsia="en-US"/>
              </w:rPr>
              <w:t>______________</w:t>
            </w:r>
          </w:p>
        </w:tc>
      </w:tr>
      <w:tr w:rsidR="00513EA1" w:rsidRPr="00513EA1" w14:paraId="2389ACFC" w14:textId="77777777" w:rsidTr="00880FDC"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453591B" w14:textId="77777777" w:rsidR="00513EA1" w:rsidRPr="00513EA1" w:rsidRDefault="00513EA1" w:rsidP="00513EA1">
            <w:pPr>
              <w:widowControl w:val="0"/>
              <w:spacing w:line="240" w:lineRule="auto"/>
              <w:ind w:right="-1"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13EA1">
              <w:rPr>
                <w:i/>
                <w:iCs/>
                <w:color w:val="000000"/>
                <w:sz w:val="24"/>
                <w:szCs w:val="24"/>
              </w:rPr>
              <w:t>(должность лица, уполномоченного на проведение контрольных мероприятий)</w:t>
            </w:r>
          </w:p>
        </w:tc>
        <w:tc>
          <w:tcPr>
            <w:tcW w:w="301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8E4882" w14:textId="77777777" w:rsidR="00513EA1" w:rsidRPr="00513EA1" w:rsidRDefault="00513EA1" w:rsidP="00513EA1">
            <w:pPr>
              <w:widowControl w:val="0"/>
              <w:spacing w:line="240" w:lineRule="auto"/>
              <w:ind w:right="-1"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13EA1">
              <w:rPr>
                <w:i/>
                <w:iCs/>
                <w:color w:val="000000"/>
                <w:sz w:val="24"/>
                <w:szCs w:val="24"/>
              </w:rPr>
              <w:t>(подпись должностного лица, уполномоченного на проведение контрольных мероприятий)</w:t>
            </w:r>
          </w:p>
        </w:tc>
        <w:tc>
          <w:tcPr>
            <w:tcW w:w="301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808C0E" w14:textId="77777777" w:rsidR="00513EA1" w:rsidRPr="00513EA1" w:rsidRDefault="00513EA1" w:rsidP="00513EA1">
            <w:pPr>
              <w:widowControl w:val="0"/>
              <w:spacing w:line="240" w:lineRule="auto"/>
              <w:ind w:right="-1"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513EA1">
              <w:rPr>
                <w:i/>
                <w:iCs/>
                <w:color w:val="000000"/>
                <w:sz w:val="24"/>
                <w:szCs w:val="24"/>
              </w:rPr>
              <w:t>(фамилия, имя, отчество (при наличии) должностного лица, уполномоченного на проведение контрольных мероприятий)</w:t>
            </w:r>
          </w:p>
        </w:tc>
      </w:tr>
    </w:tbl>
    <w:p w14:paraId="73BE065A" w14:textId="77777777" w:rsidR="00513EA1" w:rsidRPr="00513EA1" w:rsidRDefault="00513EA1" w:rsidP="00513EA1">
      <w:pPr>
        <w:widowControl w:val="0"/>
        <w:spacing w:line="240" w:lineRule="auto"/>
        <w:ind w:right="-1" w:firstLine="0"/>
        <w:rPr>
          <w:sz w:val="26"/>
          <w:szCs w:val="26"/>
        </w:rPr>
      </w:pPr>
    </w:p>
    <w:p w14:paraId="5C069D7C" w14:textId="77777777" w:rsidR="00513EA1" w:rsidRPr="00513EA1" w:rsidRDefault="00513EA1" w:rsidP="00513EA1">
      <w:pPr>
        <w:widowControl w:val="0"/>
        <w:spacing w:line="240" w:lineRule="auto"/>
        <w:ind w:right="-1" w:firstLine="0"/>
        <w:jc w:val="left"/>
        <w:rPr>
          <w:rFonts w:ascii="Arial" w:hAnsi="Arial" w:cs="Arial"/>
          <w:sz w:val="26"/>
          <w:szCs w:val="26"/>
        </w:rPr>
      </w:pPr>
    </w:p>
    <w:p w14:paraId="2AF1E273" w14:textId="70B0B0EC" w:rsidR="00DA086D" w:rsidRPr="003056E9" w:rsidRDefault="00DA086D" w:rsidP="00513EA1">
      <w:pPr>
        <w:autoSpaceDE w:val="0"/>
        <w:autoSpaceDN w:val="0"/>
        <w:adjustRightInd w:val="0"/>
        <w:spacing w:line="240" w:lineRule="auto"/>
        <w:ind w:right="-1" w:firstLine="0"/>
        <w:jc w:val="left"/>
        <w:rPr>
          <w:szCs w:val="28"/>
        </w:rPr>
      </w:pPr>
    </w:p>
    <w:sectPr w:rsidR="00DA086D" w:rsidRPr="003056E9" w:rsidSect="00513E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6D0FB" w14:textId="77777777" w:rsidR="00BD7CDD" w:rsidRDefault="00BD7CDD">
      <w:r>
        <w:separator/>
      </w:r>
    </w:p>
  </w:endnote>
  <w:endnote w:type="continuationSeparator" w:id="0">
    <w:p w14:paraId="49601D70" w14:textId="77777777" w:rsidR="00BD7CDD" w:rsidRDefault="00BD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7DCD" w14:textId="481960E2" w:rsidR="003C60E3" w:rsidRPr="002737E9" w:rsidRDefault="003C60E3" w:rsidP="002737E9">
    <w:pPr>
      <w:pStyle w:val="af8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2C0099" w14:textId="77777777" w:rsidR="00BD7CDD" w:rsidRDefault="00BD7CDD">
      <w:r>
        <w:separator/>
      </w:r>
    </w:p>
  </w:footnote>
  <w:footnote w:type="continuationSeparator" w:id="0">
    <w:p w14:paraId="4833FB48" w14:textId="77777777" w:rsidR="00BD7CDD" w:rsidRDefault="00BD7CDD">
      <w:r>
        <w:continuationSeparator/>
      </w:r>
    </w:p>
  </w:footnote>
  <w:footnote w:type="continuationNotice" w:id="1">
    <w:p w14:paraId="4BE66920" w14:textId="77777777" w:rsidR="00BD7CDD" w:rsidRDefault="00BD7C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2AE60" w14:textId="2C33D40F" w:rsidR="00374C66" w:rsidRPr="00CA03D4" w:rsidRDefault="00374C66" w:rsidP="00CA03D4">
    <w:pPr>
      <w:pStyle w:val="af5"/>
      <w:ind w:firstLine="0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D9E6E1D"/>
    <w:multiLevelType w:val="hybridMultilevel"/>
    <w:tmpl w:val="6218C3DC"/>
    <w:lvl w:ilvl="0" w:tplc="C6320D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8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2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4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6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9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1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2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8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0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7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1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3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4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4"/>
  </w:num>
  <w:num w:numId="20">
    <w:abstractNumId w:val="15"/>
  </w:num>
  <w:num w:numId="21">
    <w:abstractNumId w:val="99"/>
  </w:num>
  <w:num w:numId="22">
    <w:abstractNumId w:val="25"/>
  </w:num>
  <w:num w:numId="23">
    <w:abstractNumId w:val="125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5"/>
  </w:num>
  <w:num w:numId="29">
    <w:abstractNumId w:val="129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1"/>
  </w:num>
  <w:num w:numId="35">
    <w:abstractNumId w:val="113"/>
  </w:num>
  <w:num w:numId="36">
    <w:abstractNumId w:val="84"/>
  </w:num>
  <w:num w:numId="37">
    <w:abstractNumId w:val="140"/>
  </w:num>
  <w:num w:numId="38">
    <w:abstractNumId w:val="51"/>
  </w:num>
  <w:num w:numId="39">
    <w:abstractNumId w:val="142"/>
  </w:num>
  <w:num w:numId="40">
    <w:abstractNumId w:val="136"/>
  </w:num>
  <w:num w:numId="41">
    <w:abstractNumId w:val="91"/>
  </w:num>
  <w:num w:numId="42">
    <w:abstractNumId w:val="107"/>
  </w:num>
  <w:num w:numId="43">
    <w:abstractNumId w:val="119"/>
  </w:num>
  <w:num w:numId="44">
    <w:abstractNumId w:val="44"/>
  </w:num>
  <w:num w:numId="45">
    <w:abstractNumId w:val="78"/>
  </w:num>
  <w:num w:numId="46">
    <w:abstractNumId w:val="60"/>
  </w:num>
  <w:num w:numId="47">
    <w:abstractNumId w:val="137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1"/>
  </w:num>
  <w:num w:numId="56">
    <w:abstractNumId w:val="31"/>
  </w:num>
  <w:num w:numId="57">
    <w:abstractNumId w:val="30"/>
  </w:num>
  <w:num w:numId="58">
    <w:abstractNumId w:val="132"/>
  </w:num>
  <w:num w:numId="59">
    <w:abstractNumId w:val="100"/>
  </w:num>
  <w:num w:numId="60">
    <w:abstractNumId w:val="87"/>
  </w:num>
  <w:num w:numId="61">
    <w:abstractNumId w:val="131"/>
  </w:num>
  <w:num w:numId="62">
    <w:abstractNumId w:val="14"/>
  </w:num>
  <w:num w:numId="63">
    <w:abstractNumId w:val="67"/>
  </w:num>
  <w:num w:numId="64">
    <w:abstractNumId w:val="133"/>
  </w:num>
  <w:num w:numId="65">
    <w:abstractNumId w:val="117"/>
  </w:num>
  <w:num w:numId="66">
    <w:abstractNumId w:val="108"/>
  </w:num>
  <w:num w:numId="67">
    <w:abstractNumId w:val="128"/>
  </w:num>
  <w:num w:numId="68">
    <w:abstractNumId w:val="61"/>
  </w:num>
  <w:num w:numId="69">
    <w:abstractNumId w:val="52"/>
  </w:num>
  <w:num w:numId="70">
    <w:abstractNumId w:val="106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5"/>
  </w:num>
  <w:num w:numId="80">
    <w:abstractNumId w:val="123"/>
  </w:num>
  <w:num w:numId="81">
    <w:abstractNumId w:val="138"/>
  </w:num>
  <w:num w:numId="82">
    <w:abstractNumId w:val="110"/>
  </w:num>
  <w:num w:numId="83">
    <w:abstractNumId w:val="72"/>
  </w:num>
  <w:num w:numId="84">
    <w:abstractNumId w:val="37"/>
  </w:num>
  <w:num w:numId="85">
    <w:abstractNumId w:val="71"/>
  </w:num>
  <w:num w:numId="86">
    <w:abstractNumId w:val="134"/>
  </w:num>
  <w:num w:numId="87">
    <w:abstractNumId w:val="50"/>
  </w:num>
  <w:num w:numId="88">
    <w:abstractNumId w:val="24"/>
  </w:num>
  <w:num w:numId="89">
    <w:abstractNumId w:val="68"/>
  </w:num>
  <w:num w:numId="90">
    <w:abstractNumId w:val="112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9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2"/>
  </w:num>
  <w:num w:numId="103">
    <w:abstractNumId w:val="102"/>
  </w:num>
  <w:num w:numId="104">
    <w:abstractNumId w:val="116"/>
  </w:num>
  <w:num w:numId="105">
    <w:abstractNumId w:val="143"/>
  </w:num>
  <w:num w:numId="106">
    <w:abstractNumId w:val="130"/>
  </w:num>
  <w:num w:numId="107">
    <w:abstractNumId w:val="39"/>
  </w:num>
  <w:num w:numId="108">
    <w:abstractNumId w:val="94"/>
  </w:num>
  <w:num w:numId="109">
    <w:abstractNumId w:val="114"/>
  </w:num>
  <w:num w:numId="110">
    <w:abstractNumId w:val="13"/>
  </w:num>
  <w:num w:numId="111">
    <w:abstractNumId w:val="109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4"/>
  </w:num>
  <w:num w:numId="117">
    <w:abstractNumId w:val="56"/>
  </w:num>
  <w:num w:numId="118">
    <w:abstractNumId w:val="111"/>
  </w:num>
  <w:num w:numId="119">
    <w:abstractNumId w:val="127"/>
  </w:num>
  <w:num w:numId="120">
    <w:abstractNumId w:val="43"/>
  </w:num>
  <w:num w:numId="121">
    <w:abstractNumId w:val="73"/>
  </w:num>
  <w:num w:numId="122">
    <w:abstractNumId w:val="45"/>
  </w:num>
  <w:num w:numId="123">
    <w:abstractNumId w:val="126"/>
  </w:num>
  <w:num w:numId="124">
    <w:abstractNumId w:val="59"/>
  </w:num>
  <w:num w:numId="125">
    <w:abstractNumId w:val="118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5"/>
  </w:num>
  <w:num w:numId="132">
    <w:abstractNumId w:val="97"/>
  </w:num>
  <w:num w:numId="133">
    <w:abstractNumId w:val="82"/>
  </w:num>
  <w:num w:numId="134">
    <w:abstractNumId w:val="120"/>
  </w:num>
  <w:num w:numId="135">
    <w:abstractNumId w:val="2"/>
  </w:num>
  <w:num w:numId="136">
    <w:abstractNumId w:val="103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23D0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AE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E775A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12F9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C3B"/>
    <w:rsid w:val="00133DB1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A1D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585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2644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4420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B4C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921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D42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5472"/>
    <w:rsid w:val="00266F63"/>
    <w:rsid w:val="0027072E"/>
    <w:rsid w:val="00270A77"/>
    <w:rsid w:val="002712BE"/>
    <w:rsid w:val="002716F2"/>
    <w:rsid w:val="00271929"/>
    <w:rsid w:val="00272689"/>
    <w:rsid w:val="002737E9"/>
    <w:rsid w:val="00273B7A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14E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A760C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E9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2F6A"/>
    <w:rsid w:val="00374C66"/>
    <w:rsid w:val="003750F2"/>
    <w:rsid w:val="00375366"/>
    <w:rsid w:val="003755A0"/>
    <w:rsid w:val="00375CAC"/>
    <w:rsid w:val="00376197"/>
    <w:rsid w:val="00376C7F"/>
    <w:rsid w:val="00377446"/>
    <w:rsid w:val="00377C55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32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1CE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3F35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6CFC"/>
    <w:rsid w:val="003A7201"/>
    <w:rsid w:val="003A7C51"/>
    <w:rsid w:val="003A7D7E"/>
    <w:rsid w:val="003A7F2F"/>
    <w:rsid w:val="003A7F93"/>
    <w:rsid w:val="003B0400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0E3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785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215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0300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3EA1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2F8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6A96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62F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3794F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2D65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D24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19A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408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2C4F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5AFD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120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22C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3F8D"/>
    <w:rsid w:val="007B4D0C"/>
    <w:rsid w:val="007B5248"/>
    <w:rsid w:val="007B570B"/>
    <w:rsid w:val="007B5799"/>
    <w:rsid w:val="007B58B1"/>
    <w:rsid w:val="007B5F53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3BE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31F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A6A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3F4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377"/>
    <w:rsid w:val="008D291D"/>
    <w:rsid w:val="008D3006"/>
    <w:rsid w:val="008D3522"/>
    <w:rsid w:val="008D3575"/>
    <w:rsid w:val="008D3776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B06"/>
    <w:rsid w:val="00905FA0"/>
    <w:rsid w:val="00906B8C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0DA2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4C64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148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9F7C6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3A0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15"/>
    <w:rsid w:val="00A6594D"/>
    <w:rsid w:val="00A65BEC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0E2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4CD0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2A46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27D6A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55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132E"/>
    <w:rsid w:val="00B621E1"/>
    <w:rsid w:val="00B62BBE"/>
    <w:rsid w:val="00B630DE"/>
    <w:rsid w:val="00B6330C"/>
    <w:rsid w:val="00B63C61"/>
    <w:rsid w:val="00B6475A"/>
    <w:rsid w:val="00B6481C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D7CDD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072B2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954"/>
    <w:rsid w:val="00C37A4F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957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2D01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03D4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4CF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2EC4"/>
    <w:rsid w:val="00CF3BC6"/>
    <w:rsid w:val="00CF3D0F"/>
    <w:rsid w:val="00CF4357"/>
    <w:rsid w:val="00CF4653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076D0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0BEC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18B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49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42D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94D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5F61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D25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9B6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04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9BC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8A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4F05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15D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0933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59C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635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semiHidden="0" w:uiPriority="0" w:unhideWhenUsed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13EA1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uiPriority w:val="99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uiPriority w:val="99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uiPriority w:val="99"/>
    <w:qFormat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  <w:style w:type="paragraph" w:customStyle="1" w:styleId="affffff2">
    <w:name w:val="Абзац списка с отступом"/>
    <w:basedOn w:val="a2"/>
    <w:qFormat/>
    <w:rsid w:val="00163A1D"/>
    <w:pPr>
      <w:ind w:firstLine="709"/>
    </w:pPr>
    <w:rPr>
      <w:rFonts w:eastAsia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semiHidden="0" w:uiPriority="0" w:unhideWhenUsed="0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13EA1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uiPriority w:val="99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uiPriority w:val="99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uiPriority w:val="99"/>
    <w:qFormat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uiPriority w:val="99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  <w:style w:type="paragraph" w:customStyle="1" w:styleId="affffff2">
    <w:name w:val="Абзац списка с отступом"/>
    <w:basedOn w:val="a2"/>
    <w:qFormat/>
    <w:rsid w:val="00163A1D"/>
    <w:pPr>
      <w:ind w:firstLine="709"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6F4FBC45-EF84-4573-8C2B-FEC082DCB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3210</Words>
  <Characters>18301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21469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User 70</cp:lastModifiedBy>
  <cp:revision>10</cp:revision>
  <cp:lastPrinted>2024-01-16T06:58:00Z</cp:lastPrinted>
  <dcterms:created xsi:type="dcterms:W3CDTF">2024-02-23T08:11:00Z</dcterms:created>
  <dcterms:modified xsi:type="dcterms:W3CDTF">2024-03-01T12:01:00Z</dcterms:modified>
</cp:coreProperties>
</file>